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898AA" w14:textId="536FE9E2" w:rsidR="00F623E1" w:rsidRDefault="00F623E1" w:rsidP="00F623E1">
      <w:pPr>
        <w:tabs>
          <w:tab w:val="left" w:pos="5925"/>
          <w:tab w:val="left" w:pos="6420"/>
          <w:tab w:val="right" w:pos="9072"/>
        </w:tabs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</w:t>
      </w:r>
    </w:p>
    <w:p w14:paraId="69755CC4" w14:textId="77777777" w:rsidR="00F623E1" w:rsidRPr="00592E16" w:rsidRDefault="00F623E1" w:rsidP="00F623E1">
      <w:pPr>
        <w:spacing w:line="360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</w:t>
      </w:r>
      <w:r w:rsidRPr="00592E16">
        <w:rPr>
          <w:rFonts w:ascii="Calibri" w:hAnsi="Calibri"/>
          <w:sz w:val="22"/>
          <w:szCs w:val="22"/>
        </w:rPr>
        <w:t>ł. nr  1</w:t>
      </w:r>
    </w:p>
    <w:p w14:paraId="6853AEDB" w14:textId="77777777" w:rsidR="00F623E1" w:rsidRPr="00592E16" w:rsidRDefault="00F623E1" w:rsidP="00F623E1">
      <w:pPr>
        <w:jc w:val="center"/>
        <w:rPr>
          <w:rFonts w:ascii="Calibri" w:hAnsi="Calibri"/>
          <w:b/>
          <w:sz w:val="22"/>
          <w:szCs w:val="22"/>
        </w:rPr>
      </w:pPr>
      <w:r w:rsidRPr="00592E16">
        <w:rPr>
          <w:rFonts w:ascii="Calibri" w:hAnsi="Calibri"/>
          <w:b/>
          <w:sz w:val="22"/>
          <w:szCs w:val="22"/>
        </w:rPr>
        <w:t>Formularz ofertowy</w:t>
      </w:r>
    </w:p>
    <w:p w14:paraId="6D6807FC" w14:textId="4DD5B0C4" w:rsidR="00F623E1" w:rsidRPr="00592E16" w:rsidRDefault="00F623E1" w:rsidP="00F623E1">
      <w:pPr>
        <w:jc w:val="center"/>
        <w:rPr>
          <w:rFonts w:ascii="Calibri" w:hAnsi="Calibri"/>
          <w:b/>
          <w:sz w:val="22"/>
          <w:szCs w:val="22"/>
        </w:rPr>
      </w:pPr>
      <w:proofErr w:type="spellStart"/>
      <w:r w:rsidRPr="00592E16">
        <w:rPr>
          <w:rFonts w:ascii="Calibri" w:hAnsi="Calibri"/>
          <w:b/>
          <w:sz w:val="22"/>
          <w:szCs w:val="22"/>
        </w:rPr>
        <w:t>Spr</w:t>
      </w:r>
      <w:proofErr w:type="spellEnd"/>
      <w:r w:rsidRPr="00592E16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 xml:space="preserve">  </w:t>
      </w:r>
      <w:r w:rsidR="00DA7885">
        <w:rPr>
          <w:rFonts w:ascii="Calibri" w:hAnsi="Calibri"/>
          <w:b/>
          <w:sz w:val="22"/>
          <w:szCs w:val="22"/>
        </w:rPr>
        <w:t>2</w:t>
      </w:r>
      <w:r>
        <w:rPr>
          <w:rFonts w:ascii="Calibri" w:hAnsi="Calibri"/>
          <w:b/>
          <w:sz w:val="22"/>
          <w:szCs w:val="22"/>
        </w:rPr>
        <w:t>/202</w:t>
      </w:r>
      <w:r w:rsidR="00DA7885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/KO</w:t>
      </w:r>
    </w:p>
    <w:p w14:paraId="4B073520" w14:textId="77777777" w:rsidR="00F623E1" w:rsidRPr="00592E16" w:rsidRDefault="00F623E1" w:rsidP="00F623E1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F623E1" w:rsidRPr="00592E16" w14:paraId="716B09E4" w14:textId="77777777" w:rsidTr="00D77275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D9B9" w14:textId="77777777" w:rsidR="00F623E1" w:rsidRPr="00592E16" w:rsidRDefault="00F623E1" w:rsidP="00D77275">
            <w:pPr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I    DANE OFERENTA </w:t>
            </w:r>
          </w:p>
          <w:p w14:paraId="52E68AE3" w14:textId="77777777" w:rsidR="00F623E1" w:rsidRPr="00592E16" w:rsidRDefault="00F623E1" w:rsidP="00D77275">
            <w:pPr>
              <w:ind w:left="360"/>
              <w:rPr>
                <w:rFonts w:ascii="Calibri" w:hAnsi="Calibri"/>
                <w:sz w:val="22"/>
                <w:szCs w:val="22"/>
              </w:rPr>
            </w:pPr>
          </w:p>
        </w:tc>
      </w:tr>
      <w:tr w:rsidR="00F623E1" w:rsidRPr="00592E16" w14:paraId="3C522BE9" w14:textId="77777777" w:rsidTr="00D77275">
        <w:trPr>
          <w:cantSplit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7175" w14:textId="77777777" w:rsidR="00F623E1" w:rsidRPr="00592E16" w:rsidRDefault="00F623E1" w:rsidP="00D77275">
            <w:pPr>
              <w:numPr>
                <w:ilvl w:val="0"/>
                <w:numId w:val="12"/>
              </w:numPr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Nazwa praktyki /Imię i nazwisko</w:t>
            </w:r>
          </w:p>
          <w:p w14:paraId="45785245" w14:textId="77777777" w:rsidR="00F623E1" w:rsidRPr="00592E16" w:rsidRDefault="00F623E1" w:rsidP="00D77275">
            <w:pPr>
              <w:ind w:left="113"/>
              <w:rPr>
                <w:rFonts w:ascii="Calibri" w:hAnsi="Calibri"/>
                <w:sz w:val="22"/>
                <w:szCs w:val="22"/>
              </w:rPr>
            </w:pPr>
          </w:p>
          <w:p w14:paraId="33F906D2" w14:textId="77777777" w:rsidR="00F623E1" w:rsidRPr="00592E16" w:rsidRDefault="00F623E1" w:rsidP="00D77275">
            <w:pPr>
              <w:ind w:left="473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……………………………………………………….</w:t>
            </w:r>
          </w:p>
          <w:p w14:paraId="73877363" w14:textId="77777777" w:rsidR="00F623E1" w:rsidRPr="00592E16" w:rsidRDefault="00F623E1" w:rsidP="00D77275">
            <w:pPr>
              <w:pStyle w:val="Stopka"/>
              <w:tabs>
                <w:tab w:val="left" w:pos="708"/>
              </w:tabs>
              <w:rPr>
                <w:rFonts w:ascii="Calibri" w:hAnsi="Calibri"/>
                <w:sz w:val="22"/>
              </w:rPr>
            </w:pPr>
            <w:r w:rsidRPr="00592E16">
              <w:rPr>
                <w:rFonts w:ascii="Calibri" w:hAnsi="Calibri"/>
                <w:sz w:val="22"/>
              </w:rPr>
              <w:t xml:space="preserve">         </w:t>
            </w:r>
          </w:p>
          <w:p w14:paraId="2E6299A6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...................................................................................................................................................</w:t>
            </w:r>
            <w:r>
              <w:rPr>
                <w:rFonts w:ascii="Calibri" w:hAnsi="Calibri"/>
                <w:sz w:val="22"/>
                <w:szCs w:val="22"/>
              </w:rPr>
              <w:t>..............</w:t>
            </w:r>
          </w:p>
          <w:p w14:paraId="17AD3260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</w:p>
          <w:p w14:paraId="6A7241C6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NIP…………………..…………</w:t>
            </w:r>
            <w:r>
              <w:rPr>
                <w:rFonts w:ascii="Calibri" w:hAnsi="Calibri"/>
                <w:sz w:val="22"/>
                <w:szCs w:val="22"/>
              </w:rPr>
              <w:t>……..</w:t>
            </w:r>
            <w:r w:rsidRPr="00592E16">
              <w:rPr>
                <w:rFonts w:ascii="Calibri" w:hAnsi="Calibri"/>
                <w:sz w:val="22"/>
                <w:szCs w:val="22"/>
              </w:rPr>
              <w:t>…… REGON ...................................</w:t>
            </w:r>
            <w:r>
              <w:rPr>
                <w:rFonts w:ascii="Calibri" w:hAnsi="Calibri"/>
                <w:sz w:val="22"/>
                <w:szCs w:val="22"/>
              </w:rPr>
              <w:t>PESEL</w:t>
            </w:r>
            <w:r w:rsidRPr="00592E16">
              <w:rPr>
                <w:rFonts w:ascii="Calibri" w:hAnsi="Calibri"/>
                <w:sz w:val="22"/>
                <w:szCs w:val="22"/>
              </w:rPr>
              <w:t>....................</w:t>
            </w:r>
            <w:r>
              <w:rPr>
                <w:rFonts w:ascii="Calibri" w:hAnsi="Calibri"/>
                <w:sz w:val="22"/>
                <w:szCs w:val="22"/>
              </w:rPr>
              <w:t>..................................</w:t>
            </w:r>
          </w:p>
        </w:tc>
      </w:tr>
      <w:tr w:rsidR="00F623E1" w:rsidRPr="00592E16" w14:paraId="2E90B3F8" w14:textId="77777777" w:rsidTr="00D77275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6176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</w:p>
          <w:p w14:paraId="2D86C136" w14:textId="77777777" w:rsidR="00F623E1" w:rsidRPr="00592E16" w:rsidRDefault="00F623E1" w:rsidP="00D77275">
            <w:pPr>
              <w:numPr>
                <w:ilvl w:val="1"/>
                <w:numId w:val="13"/>
              </w:numPr>
              <w:tabs>
                <w:tab w:val="num" w:pos="322"/>
              </w:tabs>
              <w:ind w:left="38" w:firstLine="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Adres ……………………………………………..............................……………………………………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</w:t>
            </w:r>
          </w:p>
          <w:p w14:paraId="25AF0A30" w14:textId="77777777" w:rsidR="00F623E1" w:rsidRPr="00592E16" w:rsidRDefault="00F623E1" w:rsidP="00D7727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726978C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Kontakt(</w:t>
            </w:r>
            <w:proofErr w:type="spellStart"/>
            <w:r w:rsidRPr="00592E16">
              <w:rPr>
                <w:rFonts w:ascii="Calibri" w:hAnsi="Calibri"/>
                <w:sz w:val="22"/>
                <w:szCs w:val="22"/>
              </w:rPr>
              <w:t>nr.telef</w:t>
            </w:r>
            <w:proofErr w:type="spellEnd"/>
            <w:r w:rsidRPr="00592E16">
              <w:rPr>
                <w:rFonts w:ascii="Calibri" w:hAnsi="Calibri"/>
                <w:sz w:val="22"/>
                <w:szCs w:val="22"/>
              </w:rPr>
              <w:t>, e-mail)……………………………………………………………………………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</w:t>
            </w:r>
          </w:p>
        </w:tc>
      </w:tr>
      <w:tr w:rsidR="00F623E1" w:rsidRPr="00592E16" w14:paraId="06435B83" w14:textId="77777777" w:rsidTr="00D77275">
        <w:trPr>
          <w:trHeight w:val="742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1055" w14:textId="77777777" w:rsidR="00F623E1" w:rsidRPr="00592E16" w:rsidRDefault="00F623E1" w:rsidP="00D77275">
            <w:pPr>
              <w:pStyle w:val="Stopka"/>
              <w:tabs>
                <w:tab w:val="left" w:pos="708"/>
              </w:tabs>
              <w:rPr>
                <w:rFonts w:ascii="Calibri" w:hAnsi="Calibri"/>
                <w:sz w:val="22"/>
              </w:rPr>
            </w:pPr>
          </w:p>
          <w:p w14:paraId="5A603B2F" w14:textId="77777777" w:rsidR="00F623E1" w:rsidRPr="00592E16" w:rsidRDefault="00F623E1" w:rsidP="00D77275">
            <w:pPr>
              <w:pStyle w:val="Stopka"/>
              <w:tabs>
                <w:tab w:val="left" w:pos="708"/>
              </w:tabs>
              <w:rPr>
                <w:rFonts w:ascii="Calibri" w:hAnsi="Calibri"/>
                <w:sz w:val="22"/>
              </w:rPr>
            </w:pPr>
            <w:r w:rsidRPr="00592E16">
              <w:rPr>
                <w:rFonts w:ascii="Calibri" w:hAnsi="Calibri"/>
                <w:sz w:val="22"/>
              </w:rPr>
              <w:t xml:space="preserve">1.Dokument uprawniający do  wykonywania </w:t>
            </w:r>
          </w:p>
          <w:p w14:paraId="38CB5DA8" w14:textId="77777777" w:rsidR="00F623E1" w:rsidRPr="00592E16" w:rsidRDefault="00F623E1" w:rsidP="00D77275">
            <w:pPr>
              <w:pStyle w:val="Stopka"/>
              <w:tabs>
                <w:tab w:val="left" w:pos="708"/>
              </w:tabs>
              <w:rPr>
                <w:rFonts w:ascii="Calibri" w:hAnsi="Calibri"/>
                <w:sz w:val="22"/>
              </w:rPr>
            </w:pPr>
            <w:r w:rsidRPr="00592E16">
              <w:rPr>
                <w:rFonts w:ascii="Calibri" w:hAnsi="Calibri"/>
                <w:sz w:val="22"/>
              </w:rPr>
              <w:t xml:space="preserve">   zawodu……………....……...........................................................................................................</w:t>
            </w:r>
            <w:r>
              <w:rPr>
                <w:rFonts w:ascii="Calibri" w:hAnsi="Calibri"/>
                <w:sz w:val="22"/>
              </w:rPr>
              <w:t>...............</w:t>
            </w:r>
          </w:p>
          <w:p w14:paraId="6CD4C740" w14:textId="77777777" w:rsidR="00F623E1" w:rsidRPr="00592E16" w:rsidRDefault="00F623E1" w:rsidP="00D77275">
            <w:pPr>
              <w:pStyle w:val="Stopka"/>
              <w:tabs>
                <w:tab w:val="left" w:pos="708"/>
              </w:tabs>
              <w:jc w:val="center"/>
              <w:rPr>
                <w:rFonts w:ascii="Calibri" w:hAnsi="Calibri"/>
                <w:sz w:val="22"/>
              </w:rPr>
            </w:pPr>
            <w:r w:rsidRPr="00592E16">
              <w:rPr>
                <w:rFonts w:ascii="Calibri" w:hAnsi="Calibri"/>
                <w:sz w:val="22"/>
              </w:rPr>
              <w:t>(proszę dołączyć potwierdzoną  kserokopię (jeżeli dotyczy) )</w:t>
            </w:r>
          </w:p>
          <w:p w14:paraId="39ECDE8F" w14:textId="77777777" w:rsidR="00F623E1" w:rsidRPr="00592E16" w:rsidRDefault="00F623E1" w:rsidP="00D77275">
            <w:pPr>
              <w:pStyle w:val="Stopka"/>
              <w:tabs>
                <w:tab w:val="left" w:pos="708"/>
              </w:tabs>
              <w:rPr>
                <w:rFonts w:ascii="Calibri" w:hAnsi="Calibri"/>
                <w:sz w:val="22"/>
              </w:rPr>
            </w:pPr>
            <w:r w:rsidRPr="00592E16">
              <w:rPr>
                <w:rFonts w:ascii="Calibri" w:hAnsi="Calibri"/>
                <w:sz w:val="22"/>
              </w:rPr>
              <w:t xml:space="preserve">   </w:t>
            </w:r>
          </w:p>
          <w:p w14:paraId="4F22D49D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2. Specjalizacja (jeżeli dotyczy)……………………………………………………………………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.                                                           </w:t>
            </w:r>
          </w:p>
        </w:tc>
      </w:tr>
      <w:tr w:rsidR="00F623E1" w:rsidRPr="00592E16" w14:paraId="24AA0AA2" w14:textId="77777777" w:rsidTr="00D77275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736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Dodatkowe kwalifikacje: </w:t>
            </w:r>
            <w:r>
              <w:rPr>
                <w:rFonts w:ascii="Calibri" w:hAnsi="Calibri"/>
                <w:sz w:val="22"/>
                <w:szCs w:val="22"/>
              </w:rPr>
              <w:t>i</w:t>
            </w:r>
            <w:r w:rsidRPr="00592E16">
              <w:rPr>
                <w:rFonts w:ascii="Calibri" w:hAnsi="Calibr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/>
                <w:sz w:val="22"/>
                <w:szCs w:val="22"/>
              </w:rPr>
              <w:t>.......</w:t>
            </w:r>
            <w:r w:rsidRPr="00592E16">
              <w:rPr>
                <w:rFonts w:ascii="Calibri" w:hAnsi="Calibri"/>
                <w:sz w:val="22"/>
                <w:szCs w:val="22"/>
              </w:rPr>
              <w:t>.</w:t>
            </w:r>
          </w:p>
          <w:p w14:paraId="4CF66C6A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623E1" w:rsidRPr="00592E16" w14:paraId="710544B3" w14:textId="77777777" w:rsidTr="00D77275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A073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II.   OŚWIADCZENIE</w:t>
            </w:r>
          </w:p>
          <w:p w14:paraId="3E262D13" w14:textId="77777777" w:rsidR="00F623E1" w:rsidRPr="00592E16" w:rsidRDefault="00F623E1" w:rsidP="00D77275">
            <w:pPr>
              <w:spacing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Oświadczam, że:</w:t>
            </w:r>
          </w:p>
          <w:p w14:paraId="599C0ED0" w14:textId="77777777" w:rsidR="00F623E1" w:rsidRPr="00592E16" w:rsidRDefault="00F623E1" w:rsidP="00D77275">
            <w:pPr>
              <w:pStyle w:val="Tekstpodstawowy"/>
              <w:ind w:left="322" w:hanging="322"/>
              <w:rPr>
                <w:rFonts w:ascii="Calibri" w:hAnsi="Calibri"/>
                <w:sz w:val="22"/>
              </w:rPr>
            </w:pPr>
            <w:r w:rsidRPr="00592E16">
              <w:rPr>
                <w:rFonts w:ascii="Calibri" w:hAnsi="Calibri"/>
                <w:sz w:val="22"/>
              </w:rPr>
              <w:t xml:space="preserve">1. </w:t>
            </w:r>
            <w:r>
              <w:rPr>
                <w:rFonts w:ascii="Calibri" w:hAnsi="Calibri"/>
                <w:sz w:val="22"/>
              </w:rPr>
              <w:t xml:space="preserve">   </w:t>
            </w:r>
            <w:r w:rsidRPr="00592E16">
              <w:rPr>
                <w:rFonts w:ascii="Calibri" w:hAnsi="Calibri"/>
                <w:sz w:val="22"/>
              </w:rPr>
              <w:t> Zapoznałam/em się z treścią ogłoszenia o konkursie ofert na usługi medyczne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592E16">
              <w:rPr>
                <w:rFonts w:ascii="Calibri" w:hAnsi="Calibri"/>
                <w:sz w:val="22"/>
              </w:rPr>
              <w:t xml:space="preserve">  oraz   z  materiałami </w:t>
            </w:r>
            <w:r>
              <w:rPr>
                <w:rFonts w:ascii="Calibri" w:hAnsi="Calibri"/>
                <w:sz w:val="22"/>
              </w:rPr>
              <w:br/>
              <w:t xml:space="preserve">   </w:t>
            </w:r>
            <w:r w:rsidRPr="00592E16">
              <w:rPr>
                <w:rFonts w:ascii="Calibri" w:hAnsi="Calibri"/>
                <w:sz w:val="22"/>
              </w:rPr>
              <w:t>konkursowymi i przyjmuję je bez zastrzeżeń,</w:t>
            </w:r>
          </w:p>
          <w:p w14:paraId="52F12464" w14:textId="77777777" w:rsidR="00F623E1" w:rsidRPr="00592E16" w:rsidRDefault="00F623E1" w:rsidP="00D77275">
            <w:pPr>
              <w:pStyle w:val="Tekstpodstawowy"/>
              <w:ind w:left="322" w:hanging="284"/>
              <w:rPr>
                <w:rFonts w:ascii="Calibri" w:hAnsi="Calibri"/>
                <w:sz w:val="22"/>
              </w:rPr>
            </w:pPr>
            <w:r w:rsidRPr="00592E16">
              <w:rPr>
                <w:rFonts w:ascii="Calibri" w:hAnsi="Calibri"/>
                <w:sz w:val="22"/>
              </w:rPr>
              <w:t>2.   Zapoznałam/em się projektem Umowy – Kontraktu  zobowiązuje się do jej podpisania</w:t>
            </w:r>
            <w:r w:rsidRPr="00592E16">
              <w:rPr>
                <w:rFonts w:ascii="Calibri" w:hAnsi="Calibri"/>
                <w:sz w:val="22"/>
              </w:rPr>
              <w:br/>
              <w:t xml:space="preserve"> na zaoferowanych warunkach,</w:t>
            </w:r>
          </w:p>
          <w:p w14:paraId="080E0093" w14:textId="77777777" w:rsidR="00F623E1" w:rsidRDefault="00F623E1" w:rsidP="00D77275">
            <w:pPr>
              <w:pStyle w:val="Tekstpodstawowy"/>
              <w:ind w:left="322" w:hanging="322"/>
              <w:jc w:val="both"/>
              <w:rPr>
                <w:rFonts w:ascii="Calibri" w:hAnsi="Calibri"/>
                <w:sz w:val="22"/>
              </w:rPr>
            </w:pPr>
            <w:r w:rsidRPr="00592E16">
              <w:rPr>
                <w:rFonts w:ascii="Calibri" w:hAnsi="Calibri"/>
                <w:sz w:val="22"/>
              </w:rPr>
              <w:t xml:space="preserve">3.  Zobowiązuję się do przedłużenia  umowy ubezpieczenia odpowiedzialności cywilnej  w zakresie </w:t>
            </w:r>
            <w:r>
              <w:rPr>
                <w:rFonts w:ascii="Calibri" w:hAnsi="Calibri"/>
                <w:sz w:val="22"/>
              </w:rPr>
              <w:br/>
            </w:r>
            <w:r w:rsidRPr="00592E16">
              <w:rPr>
                <w:rFonts w:ascii="Calibri" w:hAnsi="Calibri"/>
                <w:sz w:val="22"/>
              </w:rPr>
              <w:t>w/w świadczeń zdrowotnych na zasadach określonych w Rozporządzeniu   Ministra Finansów z dnia 22.12.2011 r. w sprawie obowiązkowego ubezpieczenia   odpowiedzialności cywilnej podmiotu przyjmującego zamówienie na świadczenie zdrowotne   (Dz. U. Nr 293, poz. 1729) i przedstawienia jej Zamawiającemu pod rygorem rozwiązania   umow</w:t>
            </w:r>
            <w:r>
              <w:rPr>
                <w:rFonts w:ascii="Calibri" w:hAnsi="Calibri"/>
                <w:sz w:val="22"/>
              </w:rPr>
              <w:t>y.</w:t>
            </w:r>
          </w:p>
          <w:p w14:paraId="1C38BEA1" w14:textId="77777777" w:rsidR="00F623E1" w:rsidRDefault="00F623E1" w:rsidP="00D77275">
            <w:pPr>
              <w:pStyle w:val="Tekstpodstawowy"/>
              <w:ind w:left="322" w:hanging="322"/>
              <w:jc w:val="both"/>
            </w:pPr>
            <w:r w:rsidRPr="009A041A">
              <w:rPr>
                <w:rFonts w:ascii="Calibri" w:hAnsi="Calibri"/>
                <w:sz w:val="22"/>
              </w:rPr>
              <w:t>4</w:t>
            </w:r>
            <w:r>
              <w:t xml:space="preserve">.  </w:t>
            </w:r>
            <w:proofErr w:type="spellStart"/>
            <w:r w:rsidRPr="009A041A">
              <w:rPr>
                <w:rFonts w:ascii="Calibri" w:hAnsi="Calibri"/>
                <w:sz w:val="22"/>
              </w:rPr>
              <w:t>Oświadczam,że</w:t>
            </w:r>
            <w:proofErr w:type="spellEnd"/>
            <w:r w:rsidRPr="009A041A">
              <w:rPr>
                <w:rFonts w:ascii="Calibri" w:hAnsi="Calibri"/>
                <w:sz w:val="22"/>
              </w:rPr>
              <w:t xml:space="preserve"> wypełniłem/</w:t>
            </w:r>
            <w:proofErr w:type="spellStart"/>
            <w:r w:rsidRPr="009A041A">
              <w:rPr>
                <w:rFonts w:ascii="Calibri" w:hAnsi="Calibri"/>
                <w:sz w:val="22"/>
              </w:rPr>
              <w:t>am</w:t>
            </w:r>
            <w:proofErr w:type="spellEnd"/>
            <w:r w:rsidRPr="009A041A">
              <w:rPr>
                <w:rFonts w:ascii="Calibri" w:hAnsi="Calibri"/>
                <w:sz w:val="22"/>
              </w:rPr>
              <w:t xml:space="preserve"> obowiązki informacyjne przewidziane w art.14  RODO wobec osób fizycznych od których dane osobowe bezpośrednio lub pośrednio pozyskane w celu przedstawienia niniejszej oferty*</w:t>
            </w:r>
            <w:r>
              <w:t xml:space="preserve">   </w:t>
            </w:r>
            <w:r w:rsidRPr="007F2F6E">
              <w:rPr>
                <w:i/>
              </w:rPr>
              <w:t>(jeżeli dotyczy)</w:t>
            </w:r>
            <w:r w:rsidRPr="00592E16">
              <w:t xml:space="preserve"> </w:t>
            </w:r>
          </w:p>
          <w:p w14:paraId="47F5D4F2" w14:textId="77777777" w:rsidR="00F623E1" w:rsidRPr="00BB64AE" w:rsidRDefault="00F623E1" w:rsidP="00D77275">
            <w:pPr>
              <w:pStyle w:val="Stopka"/>
              <w:rPr>
                <w:rFonts w:ascii="Calibri" w:hAnsi="Calibri"/>
                <w:sz w:val="22"/>
              </w:rPr>
            </w:pPr>
            <w:r w:rsidRPr="009A041A">
              <w:rPr>
                <w:rFonts w:ascii="Calibri" w:hAnsi="Calibri"/>
                <w:sz w:val="22"/>
              </w:rPr>
              <w:t>5.</w:t>
            </w:r>
            <w:r>
              <w:t xml:space="preserve">  </w:t>
            </w:r>
            <w:r>
              <w:rPr>
                <w:rFonts w:ascii="Calibri" w:hAnsi="Calibri"/>
                <w:sz w:val="22"/>
              </w:rPr>
              <w:t>Zapoznałam/em  się z treścią klauzuli informacyjnej przetwarzaniu danych osobowych.</w:t>
            </w:r>
          </w:p>
          <w:p w14:paraId="3CF71311" w14:textId="77777777" w:rsidR="00F623E1" w:rsidRDefault="00F623E1" w:rsidP="00D77275">
            <w:pPr>
              <w:pStyle w:val="Tekstpodstawowy"/>
              <w:ind w:left="322" w:hanging="322"/>
              <w:jc w:val="both"/>
              <w:rPr>
                <w:b/>
              </w:rPr>
            </w:pPr>
            <w:r>
              <w:rPr>
                <w:rFonts w:ascii="Calibri" w:hAnsi="Calibri"/>
                <w:sz w:val="22"/>
              </w:rPr>
              <w:t xml:space="preserve">      </w:t>
            </w:r>
            <w:r w:rsidRPr="009A041A">
              <w:rPr>
                <w:rFonts w:ascii="Calibri" w:hAnsi="Calibri"/>
                <w:sz w:val="22"/>
              </w:rPr>
              <w:t>Oświadczam, że zostałam/em poinformowany  o  przysługujących mi prawach wynikających</w:t>
            </w:r>
            <w:r w:rsidRPr="009A041A">
              <w:rPr>
                <w:rFonts w:ascii="Calibri" w:hAnsi="Calibri"/>
                <w:sz w:val="22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>
              <w:rPr>
                <w:b/>
              </w:rPr>
              <w:t xml:space="preserve">. </w:t>
            </w:r>
          </w:p>
          <w:p w14:paraId="387C05DE" w14:textId="77777777" w:rsidR="008F7380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54E7411" w14:textId="77777777" w:rsidR="008F7380" w:rsidRDefault="008F7380" w:rsidP="00D7727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6DA35421" w14:textId="4B562117" w:rsidR="00F623E1" w:rsidRPr="00592E16" w:rsidRDefault="008F7380" w:rsidP="00D7727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  </w:t>
            </w:r>
            <w:r w:rsidR="00F623E1"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</w:t>
            </w:r>
          </w:p>
          <w:p w14:paraId="2DDF77D7" w14:textId="77777777" w:rsidR="00F623E1" w:rsidRPr="00592E16" w:rsidRDefault="00F623E1" w:rsidP="00D77275">
            <w:pPr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(podpis oferenta)</w:t>
            </w:r>
          </w:p>
        </w:tc>
      </w:tr>
    </w:tbl>
    <w:p w14:paraId="72297FCF" w14:textId="7983CBBF" w:rsidR="00F623E1" w:rsidRDefault="00F623E1" w:rsidP="00F623E1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502C55E6" w14:textId="4FE8279A" w:rsidR="00601224" w:rsidRDefault="00601224" w:rsidP="00F623E1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184430FD" w14:textId="0B181EEC" w:rsidR="00601224" w:rsidRDefault="00601224" w:rsidP="00F623E1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37670260" w14:textId="77777777" w:rsidR="00601224" w:rsidRDefault="00601224" w:rsidP="00F623E1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F623E1" w:rsidRPr="00592E16" w14:paraId="2A5FE0F7" w14:textId="77777777" w:rsidTr="00D77275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20E9" w14:textId="03098D3B" w:rsidR="00F623E1" w:rsidRPr="006A7D15" w:rsidRDefault="008F7380" w:rsidP="00D77275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t xml:space="preserve">                                                                                                   </w:t>
            </w:r>
            <w:r w:rsidR="00F623E1"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="00F623E1" w:rsidRPr="006A7D15">
              <w:rPr>
                <w:rFonts w:ascii="Calibri" w:hAnsi="Calibri"/>
                <w:bCs w:val="0"/>
              </w:rPr>
              <w:t xml:space="preserve"> </w:t>
            </w:r>
            <w:r w:rsidR="00E2513E">
              <w:rPr>
                <w:rFonts w:ascii="Calibri" w:hAnsi="Calibri"/>
                <w:bCs w:val="0"/>
              </w:rPr>
              <w:t>1</w:t>
            </w:r>
          </w:p>
          <w:p w14:paraId="0810561A" w14:textId="77777777" w:rsidR="00F623E1" w:rsidRPr="00592E16" w:rsidRDefault="00F623E1" w:rsidP="00D77275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75C3D38C" w14:textId="77777777" w:rsidR="00F623E1" w:rsidRPr="00592E16" w:rsidRDefault="00F623E1" w:rsidP="00D77275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74979339" w14:textId="77777777" w:rsidR="00F623E1" w:rsidRPr="00592E16" w:rsidRDefault="00F623E1" w:rsidP="00D77275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75F7EB2A" w14:textId="77777777" w:rsidR="00F623E1" w:rsidRPr="00592E16" w:rsidRDefault="00F623E1" w:rsidP="00D77275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3059508" w14:textId="77777777" w:rsidR="00F623E1" w:rsidRPr="0078278A" w:rsidRDefault="00F623E1" w:rsidP="00D77275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4833279A" w14:textId="77777777" w:rsidR="00F623E1" w:rsidRPr="0078278A" w:rsidRDefault="00F623E1" w:rsidP="00D77275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6D8314A9" w14:textId="77777777" w:rsidR="00F623E1" w:rsidRPr="00592E16" w:rsidRDefault="00F623E1" w:rsidP="00D77275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8BC8FCE" w14:textId="77777777" w:rsidR="00F623E1" w:rsidRDefault="00F623E1" w:rsidP="00D77275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54E5A7C7" w14:textId="77777777" w:rsidR="00F623E1" w:rsidRDefault="00F623E1" w:rsidP="00D77275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godz./ m-c……………………………………………………..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</w:p>
          <w:p w14:paraId="09626440" w14:textId="43C77B27" w:rsidR="00F623E1" w:rsidRDefault="00F623E1" w:rsidP="00D77275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godz..……………………………………………………..zł. brutto. </w:t>
            </w:r>
          </w:p>
          <w:p w14:paraId="1EAC8E65" w14:textId="77777777" w:rsidR="00F623E1" w:rsidRDefault="00F623E1" w:rsidP="00D77275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5CDF736F" w14:textId="77777777" w:rsidR="00F623E1" w:rsidRPr="00392B31" w:rsidRDefault="00F623E1" w:rsidP="00D77275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035C52C1" w14:textId="3454150D" w:rsidR="00F623E1" w:rsidRDefault="00F623E1" w:rsidP="00D77275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>
              <w:rPr>
                <w:rFonts w:ascii="Calibri" w:hAnsi="Calibri"/>
              </w:rPr>
              <w:t xml:space="preserve"> </w:t>
            </w:r>
            <w:r w:rsidR="008978B6">
              <w:rPr>
                <w:rFonts w:ascii="Calibri" w:hAnsi="Calibri"/>
              </w:rPr>
              <w:t>stawka</w:t>
            </w:r>
            <w:r>
              <w:rPr>
                <w:rFonts w:ascii="Calibri" w:hAnsi="Calibri"/>
              </w:rPr>
              <w:t xml:space="preserve"> za 1 godz. x ilość godz. x ilość m-</w:t>
            </w:r>
            <w:proofErr w:type="spellStart"/>
            <w:r>
              <w:rPr>
                <w:rFonts w:ascii="Calibri" w:hAnsi="Calibri"/>
              </w:rPr>
              <w:t>cy</w:t>
            </w:r>
            <w:proofErr w:type="spellEnd"/>
            <w:r>
              <w:rPr>
                <w:rFonts w:ascii="Calibri" w:hAnsi="Calibri"/>
              </w:rPr>
              <w:t>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07DF5909" w14:textId="77777777" w:rsidR="00F623E1" w:rsidRDefault="00F623E1" w:rsidP="00D77275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1E67541C" w14:textId="77777777" w:rsidR="00F623E1" w:rsidRDefault="00F623E1" w:rsidP="00D77275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7D128598" w14:textId="77777777" w:rsidR="00F623E1" w:rsidRPr="00592E16" w:rsidRDefault="00F623E1" w:rsidP="00D77275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4A9C06BD" w14:textId="77777777" w:rsidR="00F623E1" w:rsidRPr="00592E16" w:rsidRDefault="00F623E1" w:rsidP="00D77275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5EBB5780" w14:textId="77777777" w:rsidR="00F623E1" w:rsidRPr="00592E16" w:rsidRDefault="00F623E1" w:rsidP="00D77275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5418B758" w14:textId="77777777" w:rsidR="00F623E1" w:rsidRPr="00592E16" w:rsidRDefault="00F623E1" w:rsidP="00D77275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533E8FBF" w14:textId="77777777" w:rsidR="00F623E1" w:rsidRPr="00592E16" w:rsidRDefault="00F623E1" w:rsidP="00D77275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221D77FE" w14:textId="77777777" w:rsidR="00F623E1" w:rsidRPr="00592E16" w:rsidRDefault="00F623E1" w:rsidP="00D77275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5F910A70" w14:textId="77777777" w:rsidR="00F623E1" w:rsidRPr="00592E16" w:rsidRDefault="00F623E1" w:rsidP="00D77275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5A4A493F" w14:textId="77777777" w:rsidR="00F623E1" w:rsidRPr="007A299A" w:rsidRDefault="00F623E1" w:rsidP="00D77275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6EE8D891" w14:textId="77777777" w:rsidR="00F623E1" w:rsidRPr="00592E16" w:rsidRDefault="00F623E1" w:rsidP="00D77275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75C914FB" w14:textId="77777777" w:rsidR="00F623E1" w:rsidRPr="00592E16" w:rsidRDefault="00F623E1" w:rsidP="00D77275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E36C703" w14:textId="77777777" w:rsidR="00F623E1" w:rsidRPr="00592E16" w:rsidRDefault="00F623E1" w:rsidP="00D77275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567D923C" w14:textId="77777777" w:rsidR="00F623E1" w:rsidRPr="00592E16" w:rsidRDefault="00F623E1" w:rsidP="00D77275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B461D0D" w14:textId="77777777" w:rsidR="00F623E1" w:rsidRDefault="00F623E1" w:rsidP="00F623E1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0BD553D8" w14:textId="77777777" w:rsidR="00F623E1" w:rsidRDefault="00F623E1" w:rsidP="00F623E1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11FE29F6" w14:textId="77777777" w:rsidR="00F623E1" w:rsidRDefault="00F623E1" w:rsidP="00F623E1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5E9C8773" w14:textId="58D99067" w:rsidR="00F623E1" w:rsidRDefault="00F623E1" w:rsidP="00F623E1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4E201FC2" w14:textId="1AECEE6B" w:rsidR="00F623E1" w:rsidRDefault="00E2513E" w:rsidP="00E2513E">
      <w:pPr>
        <w:pStyle w:val="Nagwek6"/>
        <w:ind w:left="360"/>
        <w:jc w:val="center"/>
        <w:rPr>
          <w:rFonts w:ascii="Calibri" w:hAnsi="Calibri"/>
        </w:rPr>
      </w:pPr>
      <w:r>
        <w:rPr>
          <w:rFonts w:ascii="Calibri" w:hAnsi="Calibri"/>
          <w:bCs w:val="0"/>
        </w:rPr>
        <w:t xml:space="preserve">                                                                                                   </w:t>
      </w:r>
    </w:p>
    <w:p w14:paraId="45521923" w14:textId="28522A3E" w:rsidR="000D57E5" w:rsidRDefault="000D57E5"/>
    <w:p w14:paraId="732B5739" w14:textId="60BE2994" w:rsidR="00E2513E" w:rsidRDefault="00E2513E"/>
    <w:p w14:paraId="7A4E06FA" w14:textId="1E6E9A76" w:rsidR="00E2513E" w:rsidRDefault="00E2513E"/>
    <w:p w14:paraId="0E0A00C6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30CC6540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2C55205E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62410478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8100" w14:textId="3D861A89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t xml:space="preserve">                         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>
              <w:rPr>
                <w:rFonts w:ascii="Calibri" w:hAnsi="Calibri"/>
                <w:bCs w:val="0"/>
              </w:rPr>
              <w:t>2 i 3</w:t>
            </w:r>
          </w:p>
          <w:p w14:paraId="78ACC872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1792A963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70790B10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6EAA4551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53232D5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41D4D957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1DA2AEC8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517EFC6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02562C7D" w14:textId="403B4316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punktów / m-c……………………………………………………..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</w:p>
          <w:p w14:paraId="3EF57BAC" w14:textId="0CFA5A53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pkt ..……………………………………………………..zł. brutto. </w:t>
            </w:r>
          </w:p>
          <w:p w14:paraId="6A963B2B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2068CE9E" w14:textId="77777777" w:rsidR="00E2513E" w:rsidRPr="00392B31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6FCB4FBF" w14:textId="0A13041A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>
              <w:rPr>
                <w:rFonts w:ascii="Calibri" w:hAnsi="Calibri"/>
              </w:rPr>
              <w:t xml:space="preserve"> </w:t>
            </w:r>
            <w:r w:rsidR="008978B6">
              <w:rPr>
                <w:rFonts w:ascii="Calibri" w:hAnsi="Calibri"/>
              </w:rPr>
              <w:t>stawka</w:t>
            </w:r>
            <w:r>
              <w:rPr>
                <w:rFonts w:ascii="Calibri" w:hAnsi="Calibri"/>
              </w:rPr>
              <w:t xml:space="preserve"> za 1 pkt x ilość pkt x ilość m-</w:t>
            </w:r>
            <w:proofErr w:type="spellStart"/>
            <w:r>
              <w:rPr>
                <w:rFonts w:ascii="Calibri" w:hAnsi="Calibri"/>
              </w:rPr>
              <w:t>cy</w:t>
            </w:r>
            <w:proofErr w:type="spellEnd"/>
            <w:r>
              <w:rPr>
                <w:rFonts w:ascii="Calibri" w:hAnsi="Calibri"/>
              </w:rPr>
              <w:t>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65BF561C" w14:textId="77777777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78575699" w14:textId="77777777" w:rsidR="00E2513E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49A21109" w14:textId="77777777" w:rsidR="00E2513E" w:rsidRPr="00592E16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69745E02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30476777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3E5919EC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7B443677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2EA7B3B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78862D9E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4E910687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2CB44AD3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1BA75C11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7E83C2BA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1FD24F82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3554C0D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2A539479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6373A246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662539BC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3D24C720" w14:textId="77777777" w:rsidR="00E2513E" w:rsidRDefault="00E2513E" w:rsidP="00E2513E">
      <w:pPr>
        <w:pStyle w:val="Nagwek6"/>
        <w:ind w:left="360"/>
        <w:jc w:val="center"/>
        <w:rPr>
          <w:rFonts w:ascii="Calibri" w:hAnsi="Calibri"/>
        </w:rPr>
      </w:pPr>
      <w:r>
        <w:rPr>
          <w:rFonts w:ascii="Calibri" w:hAnsi="Calibri"/>
          <w:bCs w:val="0"/>
        </w:rPr>
        <w:t xml:space="preserve">                                                                                                   </w:t>
      </w:r>
    </w:p>
    <w:p w14:paraId="46F7EAB2" w14:textId="77777777" w:rsidR="00E2513E" w:rsidRDefault="00E2513E" w:rsidP="00E2513E"/>
    <w:p w14:paraId="2FF380DD" w14:textId="77777777" w:rsidR="00E2513E" w:rsidRDefault="00E2513E" w:rsidP="00E2513E"/>
    <w:p w14:paraId="2BA35BBA" w14:textId="77777777" w:rsidR="00E2513E" w:rsidRDefault="00E2513E" w:rsidP="00E2513E"/>
    <w:p w14:paraId="3502C650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467EB970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069CD761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7DEB7A7B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67F9" w14:textId="1C97A258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t xml:space="preserve">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>
              <w:rPr>
                <w:rFonts w:ascii="Calibri" w:hAnsi="Calibri"/>
                <w:bCs w:val="0"/>
              </w:rPr>
              <w:t>4</w:t>
            </w:r>
          </w:p>
          <w:p w14:paraId="66449D16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714B48D4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7035E62C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5ECC1B3F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73E2411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05FA7466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745026D2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1EE4837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18E0BEFE" w14:textId="7E3738B7" w:rsidR="00E2513E" w:rsidRDefault="00E2513E" w:rsidP="00E2513E">
            <w:pPr>
              <w:pStyle w:val="Tekstpodstawowy3"/>
              <w:numPr>
                <w:ilvl w:val="0"/>
                <w:numId w:val="32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pkt / m-c………………………………</w:t>
            </w:r>
          </w:p>
          <w:p w14:paraId="7A502F07" w14:textId="583C359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pkt.…………………………………………..zł. brutto. </w:t>
            </w:r>
          </w:p>
          <w:p w14:paraId="4249B1BA" w14:textId="16910548" w:rsidR="00E2513E" w:rsidRDefault="00E2513E" w:rsidP="00E2513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Razem (ilość pkt x </w:t>
            </w:r>
            <w:r w:rsidR="00827B7B">
              <w:rPr>
                <w:rFonts w:ascii="Calibri" w:hAnsi="Calibri"/>
                <w:sz w:val="22"/>
                <w:szCs w:val="22"/>
                <w:u w:val="single"/>
              </w:rPr>
              <w:t xml:space="preserve">stawka x ilość miesięcy) ………………………………………………………………………zł. </w:t>
            </w:r>
            <w:r w:rsidR="00520EF8">
              <w:rPr>
                <w:rFonts w:ascii="Calibri" w:hAnsi="Calibri"/>
                <w:sz w:val="22"/>
                <w:szCs w:val="22"/>
                <w:u w:val="single"/>
              </w:rPr>
              <w:t>b</w:t>
            </w:r>
            <w:r w:rsidR="00827B7B">
              <w:rPr>
                <w:rFonts w:ascii="Calibri" w:hAnsi="Calibri"/>
                <w:sz w:val="22"/>
                <w:szCs w:val="22"/>
                <w:u w:val="single"/>
              </w:rPr>
              <w:t>rutto.</w:t>
            </w:r>
          </w:p>
          <w:p w14:paraId="54845899" w14:textId="77777777" w:rsidR="008978B6" w:rsidRDefault="008978B6" w:rsidP="00E2513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0AF4FB5C" w14:textId="77777777" w:rsidR="00520EF8" w:rsidRDefault="00E2513E" w:rsidP="00520EF8">
            <w:pPr>
              <w:pStyle w:val="Tekstpodstawowy3"/>
              <w:numPr>
                <w:ilvl w:val="0"/>
                <w:numId w:val="32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opisów / m-c……………….……… </w:t>
            </w:r>
          </w:p>
          <w:p w14:paraId="58CC4418" w14:textId="1923BC21" w:rsidR="00E2513E" w:rsidRDefault="00E2513E" w:rsidP="00520EF8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opis …………………………………………..zł. brutto. </w:t>
            </w:r>
          </w:p>
          <w:p w14:paraId="1CC63E6E" w14:textId="691CE6C7" w:rsidR="00520EF8" w:rsidRDefault="00520EF8" w:rsidP="00520EF8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opisów x stawka x ilość miesięcy) ………………………………………………………………………zł. brutto.</w:t>
            </w:r>
          </w:p>
          <w:p w14:paraId="360945C4" w14:textId="77777777" w:rsidR="00520EF8" w:rsidRDefault="00520EF8" w:rsidP="00E2513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500A4746" w14:textId="77777777" w:rsidR="00E2513E" w:rsidRPr="00392B31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355D24F8" w14:textId="168D1991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 w:rsidR="00520EF8">
              <w:rPr>
                <w:rFonts w:ascii="Calibri" w:hAnsi="Calibri"/>
              </w:rPr>
              <w:t>1 + 2</w:t>
            </w:r>
            <w:r>
              <w:rPr>
                <w:rFonts w:ascii="Calibri" w:hAnsi="Calibri"/>
              </w:rPr>
              <w:t>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</w:t>
            </w:r>
            <w:r w:rsidR="00520EF8">
              <w:rPr>
                <w:rFonts w:ascii="Calibri" w:hAnsi="Calibri"/>
                <w:sz w:val="22"/>
                <w:szCs w:val="22"/>
              </w:rPr>
              <w:t>…………………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515FFE15" w14:textId="77777777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6AA34A1C" w14:textId="77777777" w:rsidR="00E2513E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155F1640" w14:textId="77777777" w:rsidR="00E2513E" w:rsidRPr="00592E16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7BE5554F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2806C384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268776B2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35E1590A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2121AE53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242969E4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63D00B18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3F468B8F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1064BFC0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041CD137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6092E1C0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DC6CAED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5E63C4E1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3484E353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6911BD18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689028AB" w14:textId="77777777" w:rsidR="00E2513E" w:rsidRDefault="00E2513E" w:rsidP="00E2513E">
      <w:pPr>
        <w:pStyle w:val="Nagwek6"/>
        <w:ind w:left="360"/>
        <w:jc w:val="center"/>
        <w:rPr>
          <w:rFonts w:ascii="Calibri" w:hAnsi="Calibri"/>
        </w:rPr>
      </w:pPr>
      <w:r>
        <w:rPr>
          <w:rFonts w:ascii="Calibri" w:hAnsi="Calibri"/>
          <w:bCs w:val="0"/>
        </w:rPr>
        <w:lastRenderedPageBreak/>
        <w:t xml:space="preserve">                                                                                                   </w:t>
      </w:r>
    </w:p>
    <w:p w14:paraId="7D7517FC" w14:textId="77777777" w:rsidR="00E2513E" w:rsidRDefault="00E2513E" w:rsidP="00E2513E"/>
    <w:p w14:paraId="60C4443D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3055868F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C6AD" w14:textId="19FB22C8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t xml:space="preserve">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 w:rsidR="00520EF8">
              <w:rPr>
                <w:rFonts w:ascii="Calibri" w:hAnsi="Calibri"/>
                <w:bCs w:val="0"/>
              </w:rPr>
              <w:t>5</w:t>
            </w:r>
          </w:p>
          <w:p w14:paraId="5524D7FA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017E78B3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6BE92D90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6B85D28A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7EAECCD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5A8B20E7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267A331C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9076FF2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3A0CB1CB" w14:textId="372D4DB1" w:rsidR="00520EF8" w:rsidRDefault="00520EF8" w:rsidP="00520EF8">
            <w:pPr>
              <w:pStyle w:val="Tekstpodstawowy3"/>
              <w:numPr>
                <w:ilvl w:val="0"/>
                <w:numId w:val="33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terapii indywidualnych PZP / m-c………………………………</w:t>
            </w:r>
          </w:p>
          <w:p w14:paraId="140D937D" w14:textId="52450EE1" w:rsidR="00520EF8" w:rsidRDefault="00520EF8" w:rsidP="00520EF8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terapię .…………………………………………..zł. brutto. </w:t>
            </w:r>
          </w:p>
          <w:p w14:paraId="67DFD49C" w14:textId="516C279D" w:rsidR="00520EF8" w:rsidRDefault="00520EF8" w:rsidP="00520EF8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terapii x stawka x ilość miesięcy) ………………………………………………………………………zł. brutto.</w:t>
            </w:r>
          </w:p>
          <w:p w14:paraId="3D389C36" w14:textId="77777777" w:rsidR="008978B6" w:rsidRDefault="008978B6" w:rsidP="00520EF8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10EC5957" w14:textId="53FB59B7" w:rsidR="00520EF8" w:rsidRDefault="00520EF8" w:rsidP="00520EF8">
            <w:pPr>
              <w:pStyle w:val="Tekstpodstawowy3"/>
              <w:numPr>
                <w:ilvl w:val="0"/>
                <w:numId w:val="33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porad psychologicznych / m-c……………….……… </w:t>
            </w:r>
          </w:p>
          <w:p w14:paraId="562C0AF6" w14:textId="23A966AD" w:rsidR="00520EF8" w:rsidRDefault="00520EF8" w:rsidP="00520EF8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poradę  …………………………………………..zł. brutto. </w:t>
            </w:r>
          </w:p>
          <w:p w14:paraId="72AD6D95" w14:textId="3FCD85DB" w:rsidR="00520EF8" w:rsidRDefault="00520EF8" w:rsidP="00520EF8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porad x stawka x ilość miesięcy) ………………………………………………………………………zł. brutto.</w:t>
            </w:r>
          </w:p>
          <w:p w14:paraId="4A94EBEA" w14:textId="77777777" w:rsidR="008978B6" w:rsidRDefault="008978B6" w:rsidP="00520EF8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27B63052" w14:textId="4BC4BAE1" w:rsidR="00BF144E" w:rsidRDefault="00BF144E" w:rsidP="00BF144E">
            <w:pPr>
              <w:pStyle w:val="Tekstpodstawowy3"/>
              <w:numPr>
                <w:ilvl w:val="0"/>
                <w:numId w:val="33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terapii indywidualnych PLU / m-c………………………………</w:t>
            </w:r>
          </w:p>
          <w:p w14:paraId="13687EF3" w14:textId="7777777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terapię .…………………………………………..zł. brutto. </w:t>
            </w:r>
          </w:p>
          <w:p w14:paraId="2ADAFCDB" w14:textId="7777777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terapii x stawka x ilość miesięcy) ………………………………………………………………………zł. brutto.</w:t>
            </w:r>
          </w:p>
          <w:p w14:paraId="1D273AE6" w14:textId="77777777" w:rsidR="00520EF8" w:rsidRPr="00392B31" w:rsidRDefault="00520EF8" w:rsidP="00520EF8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050B5889" w14:textId="00888F14" w:rsidR="00520EF8" w:rsidRDefault="00520EF8" w:rsidP="00520EF8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>
              <w:rPr>
                <w:rFonts w:ascii="Calibri" w:hAnsi="Calibri"/>
              </w:rPr>
              <w:t>1 + 2</w:t>
            </w:r>
            <w:r w:rsidR="00BF144E">
              <w:rPr>
                <w:rFonts w:ascii="Calibri" w:hAnsi="Calibri"/>
              </w:rPr>
              <w:t xml:space="preserve"> + 3</w:t>
            </w:r>
            <w:r>
              <w:rPr>
                <w:rFonts w:ascii="Calibri" w:hAnsi="Calibri"/>
              </w:rPr>
              <w:t>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1F50351F" w14:textId="77777777" w:rsidR="00520EF8" w:rsidRDefault="00520EF8" w:rsidP="00520EF8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6312A653" w14:textId="77777777" w:rsidR="00520EF8" w:rsidRDefault="00520EF8" w:rsidP="00520EF8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5D83A39B" w14:textId="77777777" w:rsidR="00520EF8" w:rsidRPr="00592E16" w:rsidRDefault="00520EF8" w:rsidP="00520EF8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0E4BAA96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7DC0686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1EF307D7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6C808FAE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1B14F87B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0E8D3A50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5B02C84E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14CB4FD9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56C306CE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2E8F7E9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0E7B6EC7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C17F39D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45E4C383" w14:textId="0B278BC0" w:rsidR="00E2513E" w:rsidRPr="00BF144E" w:rsidRDefault="00E2513E" w:rsidP="00BF144E">
      <w:pPr>
        <w:pStyle w:val="Nagwek6"/>
        <w:ind w:left="360"/>
        <w:jc w:val="center"/>
        <w:rPr>
          <w:rFonts w:ascii="Calibri" w:hAnsi="Calibri"/>
        </w:rPr>
      </w:pPr>
      <w:r>
        <w:rPr>
          <w:rFonts w:ascii="Calibri" w:hAnsi="Calibri"/>
          <w:bCs w:val="0"/>
        </w:rPr>
        <w:t xml:space="preserve">                                                                                               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009505E6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4158" w14:textId="45D4EFF4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t xml:space="preserve">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 w:rsidR="00BF144E">
              <w:rPr>
                <w:rFonts w:ascii="Calibri" w:hAnsi="Calibri"/>
                <w:bCs w:val="0"/>
              </w:rPr>
              <w:t>6</w:t>
            </w:r>
          </w:p>
          <w:p w14:paraId="0730B51F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72A12C51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2C2E1943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7F8BE04D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428D652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1DB2D471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708CC5EB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391C487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69065F8A" w14:textId="15064B92" w:rsidR="00BF144E" w:rsidRDefault="00BF144E" w:rsidP="00BF144E">
            <w:pPr>
              <w:pStyle w:val="Tekstpodstawowy3"/>
              <w:numPr>
                <w:ilvl w:val="0"/>
                <w:numId w:val="34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terapii indywidualnych / m-c………………………………</w:t>
            </w:r>
          </w:p>
          <w:p w14:paraId="348C1A1C" w14:textId="7777777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terapię .…………………………………………..zł. brutto. </w:t>
            </w:r>
          </w:p>
          <w:p w14:paraId="7DD26A00" w14:textId="7447BD52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terapii x stawka x ilość miesięcy) ………………………………………………………………………zł. brutto.</w:t>
            </w:r>
          </w:p>
          <w:p w14:paraId="7F36E786" w14:textId="77777777" w:rsidR="008978B6" w:rsidRDefault="008978B6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0C398D4C" w14:textId="0FB2E1AB" w:rsidR="00BF144E" w:rsidRDefault="00BF144E" w:rsidP="00BF144E">
            <w:pPr>
              <w:pStyle w:val="Tekstpodstawowy3"/>
              <w:numPr>
                <w:ilvl w:val="0"/>
                <w:numId w:val="34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porad psychologicznych diagnostycznych/ m-c……………….……… </w:t>
            </w:r>
          </w:p>
          <w:p w14:paraId="16EE4380" w14:textId="7777777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poradę  …………………………………………..zł. brutto. </w:t>
            </w:r>
          </w:p>
          <w:p w14:paraId="4DA04364" w14:textId="785CFFE1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porad x stawka x ilość miesięcy) ………………………………………………………………………zł. brutto.</w:t>
            </w:r>
          </w:p>
          <w:p w14:paraId="22D152DA" w14:textId="77777777" w:rsidR="008978B6" w:rsidRDefault="008978B6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2027267D" w14:textId="77777777" w:rsidR="00BF144E" w:rsidRDefault="00BF144E" w:rsidP="00BF144E">
            <w:pPr>
              <w:pStyle w:val="Tekstpodstawowy3"/>
              <w:numPr>
                <w:ilvl w:val="0"/>
                <w:numId w:val="34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porad psychologicznych / m-c……………….……… </w:t>
            </w:r>
          </w:p>
          <w:p w14:paraId="18FC565D" w14:textId="7777777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poradę  …………………………………………..zł. brutto. </w:t>
            </w:r>
          </w:p>
          <w:p w14:paraId="1CA45918" w14:textId="2389F62B" w:rsidR="00BF144E" w:rsidRPr="00392B31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porad x stawka x ilość miesięcy) ………………………………………………………………………zł. brutto</w:t>
            </w:r>
          </w:p>
          <w:p w14:paraId="0F93C9B5" w14:textId="77777777" w:rsidR="00BF144E" w:rsidRDefault="00BF144E" w:rsidP="00BF144E">
            <w:pPr>
              <w:ind w:left="398"/>
              <w:rPr>
                <w:rFonts w:ascii="Calibri" w:hAnsi="Calibri"/>
              </w:rPr>
            </w:pPr>
          </w:p>
          <w:p w14:paraId="67FAA098" w14:textId="651C73CF" w:rsidR="00BF144E" w:rsidRDefault="00BF144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>
              <w:rPr>
                <w:rFonts w:ascii="Calibri" w:hAnsi="Calibri"/>
              </w:rPr>
              <w:t>1 + 2 + 3)=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14EFCDE0" w14:textId="77777777" w:rsidR="00BF144E" w:rsidRDefault="00BF144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7C1144C5" w14:textId="77777777" w:rsidR="00E2513E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3D883BB6" w14:textId="77777777" w:rsidR="00E2513E" w:rsidRPr="00592E16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2E679AF2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57B009FC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177BDABF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5838ED5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230B32C2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7FA70AD9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465826E2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3ED89646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1609E408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47DD044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39AB6D83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00FEAB8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1A48100C" w14:textId="71EA6A4F" w:rsidR="00E2513E" w:rsidRDefault="00E2513E" w:rsidP="00E2513E">
      <w:pPr>
        <w:pStyle w:val="Nagwek6"/>
        <w:ind w:left="360"/>
        <w:jc w:val="center"/>
        <w:rPr>
          <w:rFonts w:ascii="Calibri" w:hAnsi="Calibri"/>
        </w:rPr>
      </w:pPr>
      <w:r>
        <w:rPr>
          <w:rFonts w:ascii="Calibri" w:hAnsi="Calibri"/>
          <w:bCs w:val="0"/>
        </w:rPr>
        <w:t xml:space="preserve">                                                                                                </w:t>
      </w:r>
    </w:p>
    <w:p w14:paraId="599C5873" w14:textId="77777777" w:rsidR="00E2513E" w:rsidRDefault="00E2513E" w:rsidP="00E2513E"/>
    <w:p w14:paraId="3D17145D" w14:textId="77777777" w:rsidR="00E2513E" w:rsidRDefault="00E2513E" w:rsidP="00BF144E">
      <w:pPr>
        <w:pStyle w:val="BezformatowaniaA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54EE8ECD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05E8" w14:textId="39EC6BCE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t xml:space="preserve">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 w:rsidR="00BF144E">
              <w:rPr>
                <w:rFonts w:ascii="Calibri" w:hAnsi="Calibri"/>
                <w:bCs w:val="0"/>
              </w:rPr>
              <w:t>7</w:t>
            </w:r>
          </w:p>
          <w:p w14:paraId="5970721E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49D6C4C3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4F473AD7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7AA92750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65626C4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721A0D09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6C72F852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1AD4AEB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4E9DA4C4" w14:textId="77777777" w:rsidR="00BF144E" w:rsidRDefault="00BF144E" w:rsidP="00BF144E">
            <w:pPr>
              <w:pStyle w:val="Tekstpodstawowy3"/>
              <w:numPr>
                <w:ilvl w:val="0"/>
                <w:numId w:val="35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porad psychologicznych diagnostycznych/ m-c……………….……… </w:t>
            </w:r>
          </w:p>
          <w:p w14:paraId="10C6E3F9" w14:textId="7777777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poradę  …………………………………………..zł. brutto. </w:t>
            </w:r>
          </w:p>
          <w:p w14:paraId="16B1D5A3" w14:textId="7777777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13128D57" w14:textId="33B60527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8978B6">
              <w:rPr>
                <w:rFonts w:ascii="Calibri" w:hAnsi="Calibri"/>
                <w:szCs w:val="24"/>
              </w:rPr>
              <w:t>*Wartość zamówienia (</w:t>
            </w:r>
            <w:r w:rsidR="008978B6" w:rsidRPr="008978B6">
              <w:rPr>
                <w:rFonts w:ascii="Calibri" w:hAnsi="Calibri"/>
                <w:szCs w:val="24"/>
              </w:rPr>
              <w:t>stawka</w:t>
            </w:r>
            <w:r w:rsidR="00BF144E" w:rsidRPr="008978B6">
              <w:rPr>
                <w:rFonts w:ascii="Calibri" w:hAnsi="Calibri"/>
                <w:szCs w:val="24"/>
              </w:rPr>
              <w:t xml:space="preserve">  </w:t>
            </w:r>
            <w:r w:rsidRPr="008978B6">
              <w:rPr>
                <w:rFonts w:ascii="Calibri" w:hAnsi="Calibri"/>
                <w:szCs w:val="24"/>
              </w:rPr>
              <w:t>x ilość</w:t>
            </w:r>
            <w:r w:rsidR="00BF144E" w:rsidRPr="008978B6">
              <w:rPr>
                <w:rFonts w:ascii="Calibri" w:hAnsi="Calibri"/>
                <w:szCs w:val="24"/>
              </w:rPr>
              <w:t xml:space="preserve"> por. </w:t>
            </w:r>
            <w:r w:rsidRPr="008978B6">
              <w:rPr>
                <w:rFonts w:ascii="Calibri" w:hAnsi="Calibri"/>
                <w:szCs w:val="24"/>
              </w:rPr>
              <w:t xml:space="preserve"> x ilość m-</w:t>
            </w:r>
            <w:proofErr w:type="spellStart"/>
            <w:r w:rsidRPr="008978B6">
              <w:rPr>
                <w:rFonts w:ascii="Calibri" w:hAnsi="Calibri"/>
                <w:szCs w:val="24"/>
              </w:rPr>
              <w:t>cy</w:t>
            </w:r>
            <w:proofErr w:type="spellEnd"/>
            <w:r w:rsidRPr="00BF144E">
              <w:rPr>
                <w:rFonts w:ascii="Calibri" w:hAnsi="Calibri"/>
                <w:sz w:val="22"/>
                <w:szCs w:val="22"/>
              </w:rPr>
              <w:t xml:space="preserve">)=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</w:t>
            </w:r>
            <w:r w:rsidR="00BF144E">
              <w:rPr>
                <w:rFonts w:ascii="Calibri" w:hAnsi="Calibri"/>
                <w:sz w:val="22"/>
                <w:szCs w:val="22"/>
              </w:rPr>
              <w:t>……..</w:t>
            </w:r>
            <w:r w:rsidRPr="00AD2FA5">
              <w:rPr>
                <w:rFonts w:ascii="Calibri" w:hAnsi="Calibri"/>
                <w:sz w:val="22"/>
                <w:szCs w:val="22"/>
              </w:rPr>
              <w:t>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49C50D62" w14:textId="77777777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279F4D15" w14:textId="77777777" w:rsidR="00E2513E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255CE85C" w14:textId="77777777" w:rsidR="00E2513E" w:rsidRPr="00592E16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784AE111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6BA94C99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58EC7A7F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3245027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23239EDE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2892750E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15A172BB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6DBB1ED6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3E9AECB5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5877A40F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00DDB828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EE9381F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341AE6E9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071956D5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7224E937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0D13D9E5" w14:textId="77777777" w:rsidR="00E2513E" w:rsidRDefault="00E2513E" w:rsidP="00E2513E">
      <w:pPr>
        <w:pStyle w:val="Nagwek6"/>
        <w:ind w:left="360"/>
        <w:jc w:val="center"/>
        <w:rPr>
          <w:rFonts w:ascii="Calibri" w:hAnsi="Calibri"/>
        </w:rPr>
      </w:pPr>
      <w:r>
        <w:rPr>
          <w:rFonts w:ascii="Calibri" w:hAnsi="Calibri"/>
          <w:bCs w:val="0"/>
        </w:rPr>
        <w:t xml:space="preserve">                                                                                                   </w:t>
      </w:r>
    </w:p>
    <w:p w14:paraId="4D9AE3DB" w14:textId="77777777" w:rsidR="00E2513E" w:rsidRDefault="00E2513E" w:rsidP="00E2513E"/>
    <w:p w14:paraId="4A243534" w14:textId="77777777" w:rsidR="00E2513E" w:rsidRDefault="00E2513E" w:rsidP="00E2513E"/>
    <w:p w14:paraId="6A19F443" w14:textId="77777777" w:rsidR="00E2513E" w:rsidRDefault="00E2513E" w:rsidP="00E2513E"/>
    <w:p w14:paraId="00BCAF85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411E9797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27156359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5A6A" w14:textId="4B2C08E8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t xml:space="preserve">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 w:rsidR="00BF144E">
              <w:rPr>
                <w:rFonts w:ascii="Calibri" w:hAnsi="Calibri"/>
                <w:bCs w:val="0"/>
              </w:rPr>
              <w:t>8</w:t>
            </w:r>
          </w:p>
          <w:p w14:paraId="1B5B7731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1EF84EBF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36F1B4DA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71B3E343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D2279E7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4EAB506F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1D399109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47DD086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14737642" w14:textId="55BADC28" w:rsidR="00BF144E" w:rsidRDefault="00BF144E" w:rsidP="00BF144E">
            <w:pPr>
              <w:pStyle w:val="Tekstpodstawowy3"/>
              <w:numPr>
                <w:ilvl w:val="0"/>
                <w:numId w:val="37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terapii indywidualnych w ramach PTR / m-c………………………………</w:t>
            </w:r>
          </w:p>
          <w:p w14:paraId="2C8C7BF9" w14:textId="7777777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terapię .…………………………………………..zł. brutto. </w:t>
            </w:r>
          </w:p>
          <w:p w14:paraId="247CC990" w14:textId="4E28B945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terapii x stawka x ilość miesięcy) ………………………………………………………………………zł. brutto.</w:t>
            </w:r>
          </w:p>
          <w:p w14:paraId="0B5867DB" w14:textId="77777777" w:rsidR="009C547E" w:rsidRDefault="009C547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624D6570" w14:textId="15A57C98" w:rsidR="00BF144E" w:rsidRDefault="00BF144E" w:rsidP="00BF144E">
            <w:pPr>
              <w:pStyle w:val="Tekstpodstawowy3"/>
              <w:numPr>
                <w:ilvl w:val="0"/>
                <w:numId w:val="37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 w:rsidR="009C547E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>terapii grupow</w:t>
            </w:r>
            <w:r w:rsidR="009C547E">
              <w:rPr>
                <w:rFonts w:ascii="Calibri" w:hAnsi="Calibri"/>
                <w:sz w:val="22"/>
                <w:szCs w:val="22"/>
                <w:u w:val="single"/>
              </w:rPr>
              <w:t>ej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w ramach </w:t>
            </w:r>
            <w:r w:rsidR="009C547E">
              <w:rPr>
                <w:rFonts w:ascii="Calibri" w:hAnsi="Calibri"/>
                <w:sz w:val="22"/>
                <w:szCs w:val="22"/>
                <w:u w:val="single"/>
              </w:rPr>
              <w:t xml:space="preserve">PTR (zał.  ilość godzin x 8 os.)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/ m-c……………….……… </w:t>
            </w:r>
          </w:p>
          <w:p w14:paraId="4E396882" w14:textId="7985197B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="009C547E">
              <w:rPr>
                <w:rFonts w:ascii="Calibri" w:hAnsi="Calibri"/>
                <w:sz w:val="22"/>
                <w:szCs w:val="22"/>
                <w:u w:val="single"/>
              </w:rPr>
              <w:t xml:space="preserve">os/1h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…………………………………………..zł. brutto. </w:t>
            </w:r>
          </w:p>
          <w:p w14:paraId="0B6B0F82" w14:textId="5995039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Razem (ilość </w:t>
            </w:r>
            <w:r w:rsidR="009C547E">
              <w:rPr>
                <w:rFonts w:ascii="Calibri" w:hAnsi="Calibri"/>
                <w:sz w:val="22"/>
                <w:szCs w:val="22"/>
                <w:u w:val="single"/>
              </w:rPr>
              <w:t xml:space="preserve">terapii grup.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>x stawka x ilość miesięcy) …………………………………………………………………zł. brutto.</w:t>
            </w:r>
          </w:p>
          <w:p w14:paraId="44B79930" w14:textId="77777777" w:rsidR="009C547E" w:rsidRDefault="009C547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253E9E42" w14:textId="4E50A214" w:rsidR="00BF144E" w:rsidRDefault="00BF144E" w:rsidP="00BF144E">
            <w:pPr>
              <w:pStyle w:val="Tekstpodstawowy3"/>
              <w:numPr>
                <w:ilvl w:val="0"/>
                <w:numId w:val="37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 w:rsidR="009C547E">
              <w:rPr>
                <w:rFonts w:ascii="Calibri" w:hAnsi="Calibri"/>
                <w:sz w:val="22"/>
                <w:szCs w:val="22"/>
                <w:u w:val="single"/>
              </w:rPr>
              <w:t>porad kompleksowo-konsultacyjnych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/ m-c……………….……… </w:t>
            </w:r>
          </w:p>
          <w:p w14:paraId="6E4A0E02" w14:textId="7777777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poradę  …………………………………………..zł. brutto. </w:t>
            </w:r>
          </w:p>
          <w:p w14:paraId="2A08603C" w14:textId="527C9E67" w:rsidR="00BF144E" w:rsidRDefault="00BF144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porad x stawka x ilość miesięcy) ………………………………………………………………………zł. brutto</w:t>
            </w:r>
          </w:p>
          <w:p w14:paraId="11D5B8B3" w14:textId="77777777" w:rsidR="009C547E" w:rsidRPr="00392B31" w:rsidRDefault="009C547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1E609ADE" w14:textId="77777777" w:rsidR="00BF144E" w:rsidRDefault="00BF144E" w:rsidP="00BF144E">
            <w:pPr>
              <w:ind w:left="398"/>
              <w:rPr>
                <w:rFonts w:ascii="Calibri" w:hAnsi="Calibri"/>
              </w:rPr>
            </w:pPr>
          </w:p>
          <w:p w14:paraId="7B21EB8B" w14:textId="0E5AD84D" w:rsidR="00BF144E" w:rsidRDefault="00BF144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>
              <w:rPr>
                <w:rFonts w:ascii="Calibri" w:hAnsi="Calibri"/>
              </w:rPr>
              <w:t>1 + 2 + 3)=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</w:t>
            </w:r>
            <w:r w:rsidR="009C547E">
              <w:rPr>
                <w:rFonts w:ascii="Calibri" w:hAnsi="Calibri"/>
                <w:sz w:val="22"/>
                <w:szCs w:val="22"/>
              </w:rPr>
              <w:t>…………………..</w:t>
            </w:r>
            <w:r>
              <w:rPr>
                <w:rFonts w:ascii="Calibri" w:hAnsi="Calibri"/>
                <w:sz w:val="22"/>
                <w:szCs w:val="22"/>
              </w:rPr>
              <w:t>…………………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5FE48B00" w14:textId="77777777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5DB57370" w14:textId="77777777" w:rsidR="00E2513E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151A73DF" w14:textId="77777777" w:rsidR="00E2513E" w:rsidRPr="00592E16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32DBDFDE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778AFF37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2A6DDFD6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5430DC26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717A7B9D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02E51FC3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2B003AB5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42D8F471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82676DC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16AA874D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1DA5964" w14:textId="68F07152" w:rsidR="00E2513E" w:rsidRPr="008978B6" w:rsidRDefault="00E2513E" w:rsidP="008978B6">
      <w:pPr>
        <w:pStyle w:val="Nagwek6"/>
        <w:rPr>
          <w:rFonts w:ascii="Calibri" w:hAnsi="Calibri"/>
        </w:rPr>
      </w:pPr>
      <w:r>
        <w:rPr>
          <w:rFonts w:ascii="Calibri" w:hAnsi="Calibri"/>
          <w:bCs w:val="0"/>
        </w:rPr>
        <w:lastRenderedPageBreak/>
        <w:t xml:space="preserve">                                                                                                </w:t>
      </w:r>
    </w:p>
    <w:p w14:paraId="10A43117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2EF0D4C0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F814" w14:textId="6BE4FFEA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t xml:space="preserve">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 w:rsidR="009C547E">
              <w:rPr>
                <w:rFonts w:ascii="Calibri" w:hAnsi="Calibri"/>
                <w:bCs w:val="0"/>
              </w:rPr>
              <w:t>9</w:t>
            </w:r>
          </w:p>
          <w:p w14:paraId="2E68DE00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08196B76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523C4FF4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6ED4256B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BAC7BA5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031059DD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25541C7F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6D60A3C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7C535EF5" w14:textId="4B0BE99A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 w:rsidR="009C547E">
              <w:rPr>
                <w:rFonts w:ascii="Calibri" w:hAnsi="Calibri"/>
                <w:sz w:val="22"/>
                <w:szCs w:val="22"/>
                <w:u w:val="single"/>
              </w:rPr>
              <w:t>punktów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>/ m-c……………………………………………………..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</w:p>
          <w:p w14:paraId="256EE1EE" w14:textId="07D4452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 w:rsidR="008978B6">
              <w:rPr>
                <w:rFonts w:ascii="Calibri" w:hAnsi="Calibri"/>
                <w:sz w:val="22"/>
                <w:szCs w:val="22"/>
                <w:u w:val="single"/>
              </w:rPr>
              <w:t xml:space="preserve">punkt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..……………………………………………………..zł. brutto. </w:t>
            </w:r>
          </w:p>
          <w:p w14:paraId="29DE23EE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4A152B57" w14:textId="77777777" w:rsidR="00E2513E" w:rsidRPr="00392B31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292C8631" w14:textId="2CF3C4A2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>
              <w:rPr>
                <w:rFonts w:ascii="Calibri" w:hAnsi="Calibri"/>
              </w:rPr>
              <w:t xml:space="preserve"> </w:t>
            </w:r>
            <w:r w:rsidR="00840661">
              <w:rPr>
                <w:rFonts w:ascii="Calibri" w:hAnsi="Calibri"/>
              </w:rPr>
              <w:t>stawka</w:t>
            </w:r>
            <w:r>
              <w:rPr>
                <w:rFonts w:ascii="Calibri" w:hAnsi="Calibri"/>
              </w:rPr>
              <w:t xml:space="preserve"> x ilość </w:t>
            </w:r>
            <w:r w:rsidR="008978B6">
              <w:rPr>
                <w:rFonts w:ascii="Calibri" w:hAnsi="Calibri"/>
              </w:rPr>
              <w:t>pkt</w:t>
            </w:r>
            <w:r>
              <w:rPr>
                <w:rFonts w:ascii="Calibri" w:hAnsi="Calibri"/>
              </w:rPr>
              <w:t xml:space="preserve"> x ilość m-</w:t>
            </w:r>
            <w:proofErr w:type="spellStart"/>
            <w:r>
              <w:rPr>
                <w:rFonts w:ascii="Calibri" w:hAnsi="Calibri"/>
              </w:rPr>
              <w:t>cy</w:t>
            </w:r>
            <w:proofErr w:type="spellEnd"/>
            <w:r>
              <w:rPr>
                <w:rFonts w:ascii="Calibri" w:hAnsi="Calibri"/>
              </w:rPr>
              <w:t>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2C24DA9F" w14:textId="77777777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1CE3D0EB" w14:textId="77777777" w:rsidR="00E2513E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6AD281F6" w14:textId="77777777" w:rsidR="00E2513E" w:rsidRPr="00592E16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28D0BC38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6AD181F0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272CCFA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92E3ECF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4E2C3037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1042947A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6546C317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66B74117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1F48F33D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4CA82381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6966FC7A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81E89F6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769F95C1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634102D3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50164047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00ACC5A7" w14:textId="77777777" w:rsidR="00E2513E" w:rsidRDefault="00E2513E" w:rsidP="00E2513E">
      <w:pPr>
        <w:pStyle w:val="Nagwek6"/>
        <w:ind w:left="360"/>
        <w:jc w:val="center"/>
        <w:rPr>
          <w:rFonts w:ascii="Calibri" w:hAnsi="Calibri"/>
        </w:rPr>
      </w:pPr>
      <w:r>
        <w:rPr>
          <w:rFonts w:ascii="Calibri" w:hAnsi="Calibri"/>
          <w:bCs w:val="0"/>
        </w:rPr>
        <w:t xml:space="preserve">                                                                                                   </w:t>
      </w:r>
    </w:p>
    <w:p w14:paraId="7F2753AF" w14:textId="77777777" w:rsidR="00E2513E" w:rsidRDefault="00E2513E" w:rsidP="00E2513E"/>
    <w:p w14:paraId="22C24D60" w14:textId="77777777" w:rsidR="00E2513E" w:rsidRDefault="00E2513E" w:rsidP="00E2513E"/>
    <w:p w14:paraId="131F1101" w14:textId="77777777" w:rsidR="00E2513E" w:rsidRDefault="00E2513E" w:rsidP="00E2513E"/>
    <w:p w14:paraId="29DBFE86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77C02621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2183BCD2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35ED200E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8F71" w14:textId="44DB5A5F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t xml:space="preserve">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>
              <w:rPr>
                <w:rFonts w:ascii="Calibri" w:hAnsi="Calibri"/>
                <w:bCs w:val="0"/>
              </w:rPr>
              <w:t>1</w:t>
            </w:r>
            <w:r w:rsidR="008978B6">
              <w:rPr>
                <w:rFonts w:ascii="Calibri" w:hAnsi="Calibri"/>
                <w:bCs w:val="0"/>
              </w:rPr>
              <w:t>0</w:t>
            </w:r>
          </w:p>
          <w:p w14:paraId="625EC302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686BFF36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122AB281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0B0ECA52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1745BE4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77F62B31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39E3F02F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A412DB6" w14:textId="77777777" w:rsidR="008978B6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01834E1A" w14:textId="77777777" w:rsidR="008978B6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punktów/ m-c……………………………………………………..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</w:p>
          <w:p w14:paraId="2557EAA7" w14:textId="77777777" w:rsidR="008978B6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punkt ..……………………………………………………..zł. brutto. </w:t>
            </w:r>
          </w:p>
          <w:p w14:paraId="38D1CCC8" w14:textId="77777777" w:rsidR="008978B6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3A9D7E7" w14:textId="77777777" w:rsidR="008978B6" w:rsidRPr="00392B31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05CCA6C4" w14:textId="716CE1AF" w:rsidR="008978B6" w:rsidRDefault="008978B6" w:rsidP="008978B6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>
              <w:rPr>
                <w:rFonts w:ascii="Calibri" w:hAnsi="Calibri"/>
              </w:rPr>
              <w:t xml:space="preserve"> </w:t>
            </w:r>
            <w:r w:rsidR="00840661">
              <w:rPr>
                <w:rFonts w:ascii="Calibri" w:hAnsi="Calibri"/>
              </w:rPr>
              <w:t>stawka</w:t>
            </w:r>
            <w:r>
              <w:rPr>
                <w:rFonts w:ascii="Calibri" w:hAnsi="Calibri"/>
              </w:rPr>
              <w:t xml:space="preserve"> x ilość pkt x ilość m-</w:t>
            </w:r>
            <w:proofErr w:type="spellStart"/>
            <w:r>
              <w:rPr>
                <w:rFonts w:ascii="Calibri" w:hAnsi="Calibri"/>
              </w:rPr>
              <w:t>cy</w:t>
            </w:r>
            <w:proofErr w:type="spellEnd"/>
            <w:r>
              <w:rPr>
                <w:rFonts w:ascii="Calibri" w:hAnsi="Calibri"/>
              </w:rPr>
              <w:t>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17266B9F" w14:textId="77777777" w:rsidR="008978B6" w:rsidRDefault="008978B6" w:rsidP="008978B6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37FB7201" w14:textId="77777777" w:rsidR="008978B6" w:rsidRDefault="008978B6" w:rsidP="008978B6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73598D4B" w14:textId="44514F87" w:rsidR="00E2513E" w:rsidRPr="00592E16" w:rsidRDefault="008978B6" w:rsidP="008978B6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</w:t>
            </w:r>
          </w:p>
          <w:p w14:paraId="4D8E6750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6B1E45A5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362C621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7F5784C6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5B8DA740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64561DE3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56C56CEC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6EF0834E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BEA44EB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0562AF56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4F37A32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6BA3CA72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059A620A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0EAFDF65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0C19DD4B" w14:textId="77777777" w:rsidR="00E2513E" w:rsidRDefault="00E2513E" w:rsidP="00E2513E">
      <w:pPr>
        <w:pStyle w:val="Nagwek6"/>
        <w:ind w:left="360"/>
        <w:jc w:val="center"/>
        <w:rPr>
          <w:rFonts w:ascii="Calibri" w:hAnsi="Calibri"/>
        </w:rPr>
      </w:pPr>
      <w:r>
        <w:rPr>
          <w:rFonts w:ascii="Calibri" w:hAnsi="Calibri"/>
          <w:bCs w:val="0"/>
        </w:rPr>
        <w:t xml:space="preserve">                                                                                                   </w:t>
      </w:r>
    </w:p>
    <w:p w14:paraId="574B312E" w14:textId="77777777" w:rsidR="00E2513E" w:rsidRDefault="00E2513E" w:rsidP="00E2513E"/>
    <w:p w14:paraId="7AAA8E9E" w14:textId="77777777" w:rsidR="00E2513E" w:rsidRDefault="00E2513E" w:rsidP="00E2513E"/>
    <w:p w14:paraId="7C2E4C97" w14:textId="77777777" w:rsidR="00E2513E" w:rsidRDefault="00E2513E" w:rsidP="00E2513E"/>
    <w:p w14:paraId="173D2D2D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20FAD59E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51E1BFB3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46B11115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23CC" w14:textId="3F3D3B0F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lastRenderedPageBreak/>
              <w:t xml:space="preserve">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>
              <w:rPr>
                <w:rFonts w:ascii="Calibri" w:hAnsi="Calibri"/>
                <w:bCs w:val="0"/>
              </w:rPr>
              <w:t>1</w:t>
            </w:r>
            <w:r w:rsidR="008978B6">
              <w:rPr>
                <w:rFonts w:ascii="Calibri" w:hAnsi="Calibri"/>
                <w:bCs w:val="0"/>
              </w:rPr>
              <w:t>1</w:t>
            </w:r>
          </w:p>
          <w:p w14:paraId="545E26EB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3B07EF18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3A6C50DF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68675D17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606B32A4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0B829E04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2CF4AA2A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130D544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czasie:</w:t>
            </w:r>
            <w:r>
              <w:rPr>
                <w:rFonts w:ascii="Calibri" w:hAnsi="Calibri"/>
                <w:sz w:val="22"/>
                <w:szCs w:val="22"/>
              </w:rPr>
              <w:t xml:space="preserve">    od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 xml:space="preserve">    do   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</w:t>
            </w:r>
          </w:p>
          <w:p w14:paraId="09725A89" w14:textId="3CC5F960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 w:rsidR="008978B6">
              <w:rPr>
                <w:rFonts w:ascii="Calibri" w:hAnsi="Calibri"/>
                <w:sz w:val="22"/>
                <w:szCs w:val="22"/>
                <w:u w:val="single"/>
              </w:rPr>
              <w:t xml:space="preserve">opisów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>/ m-c……………………………………………………..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</w:p>
          <w:p w14:paraId="03080287" w14:textId="2BBB5C3A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 w:rsidR="008978B6">
              <w:rPr>
                <w:rFonts w:ascii="Calibri" w:hAnsi="Calibri"/>
                <w:sz w:val="22"/>
                <w:szCs w:val="22"/>
                <w:u w:val="single"/>
              </w:rPr>
              <w:t xml:space="preserve">opis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..……………………………………………………..zł. brutto. </w:t>
            </w:r>
          </w:p>
          <w:p w14:paraId="6555B6D4" w14:textId="77777777" w:rsidR="00E2513E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2453CF4B" w14:textId="77777777" w:rsidR="00E2513E" w:rsidRPr="00392B31" w:rsidRDefault="00E2513E" w:rsidP="00BF144E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3E44266B" w14:textId="1FD03CB6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 w:rsidR="00840661">
              <w:rPr>
                <w:rFonts w:ascii="Calibri" w:hAnsi="Calibri"/>
              </w:rPr>
              <w:t>stawka</w:t>
            </w:r>
            <w:r>
              <w:rPr>
                <w:rFonts w:ascii="Calibri" w:hAnsi="Calibri"/>
              </w:rPr>
              <w:t xml:space="preserve"> x ilość </w:t>
            </w:r>
            <w:r w:rsidR="008978B6">
              <w:rPr>
                <w:rFonts w:ascii="Calibri" w:hAnsi="Calibri"/>
              </w:rPr>
              <w:t>opisów</w:t>
            </w:r>
            <w:r>
              <w:rPr>
                <w:rFonts w:ascii="Calibri" w:hAnsi="Calibri"/>
              </w:rPr>
              <w:t>. x ilość m-</w:t>
            </w:r>
            <w:proofErr w:type="spellStart"/>
            <w:r>
              <w:rPr>
                <w:rFonts w:ascii="Calibri" w:hAnsi="Calibri"/>
              </w:rPr>
              <w:t>cy</w:t>
            </w:r>
            <w:proofErr w:type="spellEnd"/>
            <w:r>
              <w:rPr>
                <w:rFonts w:ascii="Calibri" w:hAnsi="Calibri"/>
              </w:rPr>
              <w:t>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5782BD39" w14:textId="77777777" w:rsidR="00E2513E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4DA21231" w14:textId="77777777" w:rsidR="00E2513E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5DA0BD83" w14:textId="77777777" w:rsidR="00E2513E" w:rsidRPr="00592E16" w:rsidRDefault="00E2513E" w:rsidP="00BF144E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7A933103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7BCC4BE7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6788DB05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84743A2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30FA5826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0F14696C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1D1D0FE1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7EF6F4B0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63160EDA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044B868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4763473F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1E91A43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36A148B1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646E8BA9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7FF0B8AB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50E97600" w14:textId="77777777" w:rsidR="00E2513E" w:rsidRDefault="00E2513E" w:rsidP="00E2513E">
      <w:pPr>
        <w:pStyle w:val="Nagwek6"/>
        <w:ind w:left="360"/>
        <w:jc w:val="center"/>
        <w:rPr>
          <w:rFonts w:ascii="Calibri" w:hAnsi="Calibri"/>
        </w:rPr>
      </w:pPr>
      <w:r>
        <w:rPr>
          <w:rFonts w:ascii="Calibri" w:hAnsi="Calibri"/>
          <w:bCs w:val="0"/>
        </w:rPr>
        <w:t xml:space="preserve">                                                                                                   </w:t>
      </w:r>
    </w:p>
    <w:p w14:paraId="2760BDD6" w14:textId="77777777" w:rsidR="00E2513E" w:rsidRDefault="00E2513E" w:rsidP="00E2513E"/>
    <w:p w14:paraId="455F7A6E" w14:textId="77777777" w:rsidR="00E2513E" w:rsidRDefault="00E2513E" w:rsidP="00E2513E"/>
    <w:p w14:paraId="7AE8B6EF" w14:textId="77777777" w:rsidR="00E2513E" w:rsidRDefault="00E2513E" w:rsidP="00E2513E"/>
    <w:p w14:paraId="4CBEDB05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50E533BE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p w14:paraId="03FEF391" w14:textId="77777777" w:rsidR="00E2513E" w:rsidRDefault="00E2513E" w:rsidP="00E2513E">
      <w:pPr>
        <w:pStyle w:val="BezformatowaniaA"/>
        <w:jc w:val="right"/>
        <w:rPr>
          <w:rFonts w:ascii="Calibri" w:hAnsi="Calibri"/>
          <w:b/>
          <w:bCs/>
          <w:sz w:val="22"/>
          <w:szCs w:val="22"/>
        </w:rPr>
      </w:pP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E2513E" w:rsidRPr="00592E16" w14:paraId="30F5638E" w14:textId="77777777" w:rsidTr="00BF144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B899" w14:textId="2B0F83DE" w:rsidR="00E2513E" w:rsidRPr="006A7D15" w:rsidRDefault="00E2513E" w:rsidP="00BF144E">
            <w:pPr>
              <w:pStyle w:val="Nagwek6"/>
              <w:ind w:left="360"/>
              <w:jc w:val="center"/>
              <w:rPr>
                <w:rFonts w:ascii="Calibri" w:hAnsi="Calibri"/>
                <w:bCs w:val="0"/>
              </w:rPr>
            </w:pPr>
            <w:r>
              <w:rPr>
                <w:rFonts w:ascii="Calibri" w:hAnsi="Calibri"/>
                <w:bCs w:val="0"/>
              </w:rPr>
              <w:lastRenderedPageBreak/>
              <w:t xml:space="preserve">                                                                                                   </w:t>
            </w:r>
            <w:r w:rsidRPr="006A7D15">
              <w:rPr>
                <w:rFonts w:ascii="Calibri" w:hAnsi="Calibri"/>
                <w:bCs w:val="0"/>
              </w:rPr>
              <w:t>Część</w:t>
            </w:r>
            <w:r>
              <w:rPr>
                <w:rFonts w:ascii="Calibri" w:hAnsi="Calibri"/>
                <w:bCs w:val="0"/>
              </w:rPr>
              <w:t xml:space="preserve">   </w:t>
            </w:r>
            <w:r w:rsidRPr="006A7D15">
              <w:rPr>
                <w:rFonts w:ascii="Calibri" w:hAnsi="Calibri"/>
                <w:bCs w:val="0"/>
              </w:rPr>
              <w:t xml:space="preserve"> </w:t>
            </w:r>
            <w:r>
              <w:rPr>
                <w:rFonts w:ascii="Calibri" w:hAnsi="Calibri"/>
                <w:bCs w:val="0"/>
              </w:rPr>
              <w:t>1</w:t>
            </w:r>
            <w:r w:rsidR="008978B6">
              <w:rPr>
                <w:rFonts w:ascii="Calibri" w:hAnsi="Calibri"/>
                <w:bCs w:val="0"/>
              </w:rPr>
              <w:t>2</w:t>
            </w:r>
          </w:p>
          <w:p w14:paraId="3D00A4E4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II.  OFERTA SZCZEGÓŁOWA         </w:t>
            </w:r>
            <w:r>
              <w:rPr>
                <w:rFonts w:ascii="Calibri" w:hAnsi="Calibri"/>
              </w:rPr>
              <w:t xml:space="preserve"> </w:t>
            </w:r>
            <w:r w:rsidRPr="00592E16"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t xml:space="preserve">                                                                                                             </w:t>
            </w:r>
            <w:r w:rsidRPr="00592E16">
              <w:rPr>
                <w:rFonts w:ascii="Calibri" w:hAnsi="Calibri"/>
              </w:rPr>
              <w:t xml:space="preserve">    </w:t>
            </w:r>
            <w:r>
              <w:rPr>
                <w:rFonts w:ascii="Calibri" w:hAnsi="Calibri"/>
              </w:rPr>
              <w:t xml:space="preserve">                              </w:t>
            </w:r>
          </w:p>
          <w:p w14:paraId="5CC29A77" w14:textId="77777777" w:rsidR="00E2513E" w:rsidRPr="00592E16" w:rsidRDefault="00E2513E" w:rsidP="00BF144E">
            <w:pPr>
              <w:pStyle w:val="Nagwek6"/>
              <w:ind w:left="360"/>
              <w:rPr>
                <w:rFonts w:ascii="Calibri" w:hAnsi="Calibri"/>
              </w:rPr>
            </w:pPr>
            <w:r w:rsidRPr="00592E16">
              <w:rPr>
                <w:rFonts w:ascii="Calibri" w:hAnsi="Calibri"/>
              </w:rPr>
              <w:t xml:space="preserve">                                                              </w:t>
            </w:r>
          </w:p>
          <w:p w14:paraId="30ACA6B1" w14:textId="77777777" w:rsidR="00E2513E" w:rsidRPr="00592E16" w:rsidRDefault="00E2513E" w:rsidP="00BF144E">
            <w:pPr>
              <w:pStyle w:val="Tekstpodstawowy3"/>
              <w:ind w:left="360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>1</w:t>
            </w:r>
            <w:r w:rsidRPr="00592E16">
              <w:rPr>
                <w:rFonts w:ascii="Calibri" w:hAnsi="Calibri"/>
                <w:sz w:val="22"/>
                <w:szCs w:val="22"/>
              </w:rPr>
              <w:t>. </w:t>
            </w: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Oferuję wykonywanie – udzielanie świadczeń 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………………………………………………………….</w:t>
            </w:r>
          </w:p>
          <w:p w14:paraId="6A839782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both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55853CE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78278A">
              <w:rPr>
                <w:rFonts w:ascii="Calibri" w:hAnsi="Calibri"/>
                <w:i/>
                <w:sz w:val="22"/>
                <w:szCs w:val="22"/>
              </w:rPr>
              <w:t>(proszę określić rodzaj świadczenia)</w:t>
            </w:r>
          </w:p>
          <w:p w14:paraId="3893F029" w14:textId="77777777" w:rsidR="00E2513E" w:rsidRPr="0078278A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w 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</w:t>
            </w:r>
            <w:r w:rsidRPr="0078278A">
              <w:rPr>
                <w:rFonts w:ascii="Calibri" w:hAnsi="Calibri"/>
                <w:i/>
                <w:sz w:val="22"/>
                <w:szCs w:val="22"/>
              </w:rPr>
              <w:t>(miejsce udzielania świadczeń)</w:t>
            </w:r>
          </w:p>
          <w:p w14:paraId="1E712512" w14:textId="77777777" w:rsidR="00E2513E" w:rsidRPr="00592E16" w:rsidRDefault="00E2513E" w:rsidP="00BF144E">
            <w:pPr>
              <w:pStyle w:val="Tekstpodstawowy3"/>
              <w:spacing w:after="80"/>
              <w:ind w:left="360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6A5B0C3" w14:textId="2C7A7B85" w:rsidR="008978B6" w:rsidRDefault="008978B6" w:rsidP="008978B6">
            <w:pPr>
              <w:pStyle w:val="Tekstpodstawowy3"/>
              <w:numPr>
                <w:ilvl w:val="0"/>
                <w:numId w:val="38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terapii indywidualnych / m-c………………………………</w:t>
            </w:r>
          </w:p>
          <w:p w14:paraId="0D7AEBD4" w14:textId="77777777" w:rsidR="008978B6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wynagrodzenie za 1 </w:t>
            </w: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terapię .…………………………………………..zł. brutto. </w:t>
            </w:r>
          </w:p>
          <w:p w14:paraId="3FB5E654" w14:textId="77777777" w:rsidR="008978B6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>Razem (ilość terapii x stawka x ilość miesięcy) ………………………………………………………………………zł. brutto.</w:t>
            </w:r>
          </w:p>
          <w:p w14:paraId="4051F4D7" w14:textId="77777777" w:rsidR="008978B6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232AAB28" w14:textId="21EAFA1B" w:rsidR="008978B6" w:rsidRDefault="008978B6" w:rsidP="008978B6">
            <w:pPr>
              <w:pStyle w:val="Tekstpodstawowy3"/>
              <w:numPr>
                <w:ilvl w:val="0"/>
                <w:numId w:val="38"/>
              </w:numPr>
              <w:spacing w:after="80"/>
              <w:rPr>
                <w:rFonts w:ascii="Calibri" w:hAnsi="Calibri"/>
                <w:sz w:val="22"/>
                <w:szCs w:val="22"/>
                <w:u w:val="single"/>
              </w:rPr>
            </w:pPr>
            <w:r w:rsidRPr="00392B31">
              <w:rPr>
                <w:rFonts w:ascii="Calibri" w:hAnsi="Calibri"/>
                <w:sz w:val="22"/>
                <w:szCs w:val="22"/>
                <w:u w:val="single"/>
              </w:rPr>
              <w:t xml:space="preserve">ilość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terapii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rodzinnej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(zał.  ilość godzin x 8 os.) / m-c……………….……… </w:t>
            </w:r>
          </w:p>
          <w:p w14:paraId="36F4E936" w14:textId="7435641B" w:rsidR="008978B6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wynagrodzenie za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>1 terapię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…………………………………………..zł. brutto. </w:t>
            </w:r>
          </w:p>
          <w:p w14:paraId="6CA381A0" w14:textId="6010349F" w:rsidR="008978B6" w:rsidRDefault="008978B6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Razem (ilość terapii 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>rodz.</w:t>
            </w:r>
            <w:r>
              <w:rPr>
                <w:rFonts w:ascii="Calibri" w:hAnsi="Calibri"/>
                <w:sz w:val="22"/>
                <w:szCs w:val="22"/>
                <w:u w:val="single"/>
              </w:rPr>
              <w:t xml:space="preserve"> x stawka x ilość miesięcy) …………………………………………………………………zł. brutto.</w:t>
            </w:r>
          </w:p>
          <w:p w14:paraId="68BF96EB" w14:textId="77777777" w:rsidR="00840661" w:rsidRDefault="00840661" w:rsidP="008978B6">
            <w:pPr>
              <w:pStyle w:val="Tekstpodstawowy3"/>
              <w:spacing w:after="80"/>
              <w:ind w:left="36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44FC56C4" w14:textId="7F2ADE9F" w:rsidR="00840661" w:rsidRDefault="00840661" w:rsidP="00840661">
            <w:pPr>
              <w:ind w:left="39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</w:rPr>
              <w:t>*</w:t>
            </w:r>
            <w:r w:rsidRPr="00AD2FA5">
              <w:rPr>
                <w:rFonts w:ascii="Calibri" w:hAnsi="Calibri"/>
              </w:rPr>
              <w:t>Wartość zamówienia (</w:t>
            </w:r>
            <w:r>
              <w:rPr>
                <w:rFonts w:ascii="Calibri" w:hAnsi="Calibri"/>
              </w:rPr>
              <w:t>1 + 2)=</w:t>
            </w:r>
            <w:r w:rsidRPr="00AD2FA5">
              <w:rPr>
                <w:rFonts w:ascii="Calibri" w:hAnsi="Calibri"/>
              </w:rPr>
              <w:t xml:space="preserve"> </w:t>
            </w:r>
            <w:r w:rsidRPr="00AD2FA5">
              <w:rPr>
                <w:rFonts w:ascii="Calibri" w:hAnsi="Calibri"/>
                <w:sz w:val="22"/>
                <w:szCs w:val="22"/>
              </w:rPr>
              <w:t>………</w:t>
            </w:r>
            <w:r>
              <w:rPr>
                <w:rFonts w:ascii="Calibri" w:hAnsi="Calibri"/>
                <w:sz w:val="22"/>
                <w:szCs w:val="22"/>
              </w:rPr>
              <w:t>…..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…………………..…………………</w:t>
            </w:r>
            <w:r w:rsidRPr="00AD2FA5">
              <w:rPr>
                <w:rFonts w:ascii="Calibri" w:hAnsi="Calibri"/>
                <w:sz w:val="22"/>
                <w:szCs w:val="22"/>
              </w:rPr>
              <w:t>……………..zł. brutto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1F99820F" w14:textId="77777777" w:rsidR="00840661" w:rsidRDefault="00840661" w:rsidP="00840661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5F1F3FA8" w14:textId="77777777" w:rsidR="00840661" w:rsidRDefault="00840661" w:rsidP="00840661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>Słownie…………………………………………………………………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4CD9F170" w14:textId="77777777" w:rsidR="00840661" w:rsidRPr="00592E16" w:rsidRDefault="00840661" w:rsidP="00840661">
            <w:pPr>
              <w:pStyle w:val="Tekstpodstawowy3"/>
              <w:ind w:left="35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………………………………………………………………………………..……………………………………………..</w:t>
            </w:r>
            <w:r w:rsidRPr="00592E16">
              <w:rPr>
                <w:rFonts w:ascii="Calibri" w:hAnsi="Calibri"/>
                <w:sz w:val="22"/>
                <w:szCs w:val="22"/>
              </w:rPr>
              <w:t>……………zł. brutto.</w:t>
            </w:r>
          </w:p>
          <w:p w14:paraId="1FB31E47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359D3EC5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6C7DCF26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3180DEDD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37F29A14" w14:textId="77777777" w:rsidR="00E2513E" w:rsidRPr="00592E16" w:rsidRDefault="00E2513E" w:rsidP="00BF144E">
            <w:pPr>
              <w:ind w:left="39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     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.....................................................................</w:t>
            </w:r>
          </w:p>
          <w:p w14:paraId="710DCA47" w14:textId="77777777" w:rsidR="00E2513E" w:rsidRPr="00592E16" w:rsidRDefault="00E2513E" w:rsidP="00BF144E">
            <w:pPr>
              <w:ind w:left="4248"/>
              <w:rPr>
                <w:rFonts w:ascii="Calibri" w:hAnsi="Calibri"/>
                <w:sz w:val="22"/>
                <w:szCs w:val="22"/>
              </w:rPr>
            </w:pPr>
            <w:r w:rsidRPr="00592E16">
              <w:rPr>
                <w:rFonts w:ascii="Calibri" w:hAnsi="Calibri"/>
                <w:sz w:val="22"/>
                <w:szCs w:val="22"/>
              </w:rPr>
              <w:t xml:space="preserve">    (</w:t>
            </w:r>
            <w:r>
              <w:rPr>
                <w:rFonts w:ascii="Calibri" w:hAnsi="Calibri"/>
                <w:sz w:val="22"/>
                <w:szCs w:val="22"/>
              </w:rPr>
              <w:t xml:space="preserve"> czytelny </w:t>
            </w:r>
            <w:r w:rsidRPr="00592E16">
              <w:rPr>
                <w:rFonts w:ascii="Calibri" w:hAnsi="Calibri"/>
                <w:sz w:val="22"/>
                <w:szCs w:val="22"/>
              </w:rPr>
              <w:t>podpis</w:t>
            </w:r>
            <w:r>
              <w:rPr>
                <w:rFonts w:ascii="Calibri" w:hAnsi="Calibri"/>
                <w:sz w:val="22"/>
                <w:szCs w:val="22"/>
              </w:rPr>
              <w:t>/podpis</w:t>
            </w:r>
            <w:r w:rsidRPr="00592E16">
              <w:rPr>
                <w:rFonts w:ascii="Calibri" w:hAnsi="Calibri"/>
                <w:sz w:val="22"/>
                <w:szCs w:val="22"/>
              </w:rPr>
              <w:t xml:space="preserve"> i pieczęć oferenta)</w:t>
            </w:r>
          </w:p>
          <w:p w14:paraId="3915FDE7" w14:textId="77777777" w:rsidR="00E2513E" w:rsidRPr="007A299A" w:rsidRDefault="00E2513E" w:rsidP="00BF144E">
            <w:pPr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1BBA675A" w14:textId="77777777" w:rsidR="00E2513E" w:rsidRPr="00592E16" w:rsidRDefault="00E2513E" w:rsidP="00BF144E">
            <w:pPr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592E1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591BB8C4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78C2593" w14:textId="77777777" w:rsidR="00E2513E" w:rsidRPr="00592E16" w:rsidRDefault="00E2513E" w:rsidP="00BF144E">
            <w:pPr>
              <w:ind w:left="3900" w:firstLine="348"/>
              <w:rPr>
                <w:rFonts w:ascii="Calibri" w:hAnsi="Calibri"/>
                <w:sz w:val="22"/>
                <w:szCs w:val="22"/>
              </w:rPr>
            </w:pPr>
          </w:p>
          <w:p w14:paraId="768A413B" w14:textId="77777777" w:rsidR="00E2513E" w:rsidRPr="00592E16" w:rsidRDefault="00E2513E" w:rsidP="00BF144E">
            <w:pPr>
              <w:tabs>
                <w:tab w:val="left" w:pos="432"/>
              </w:tabs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0F90072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7B9308A7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52BFD671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24929CEC" w14:textId="77777777" w:rsidR="00E2513E" w:rsidRDefault="00E2513E" w:rsidP="00E2513E">
      <w:pPr>
        <w:ind w:left="3900" w:firstLine="348"/>
        <w:jc w:val="center"/>
        <w:rPr>
          <w:rFonts w:ascii="Calibri" w:hAnsi="Calibri"/>
          <w:sz w:val="22"/>
          <w:szCs w:val="22"/>
        </w:rPr>
      </w:pPr>
    </w:p>
    <w:p w14:paraId="279AC47B" w14:textId="55CFB590" w:rsidR="00E2513E" w:rsidRDefault="00E2513E" w:rsidP="00840661">
      <w:pPr>
        <w:pStyle w:val="Nagwek6"/>
        <w:rPr>
          <w:rFonts w:ascii="Calibri" w:hAnsi="Calibri"/>
        </w:rPr>
      </w:pPr>
      <w:r>
        <w:rPr>
          <w:rFonts w:ascii="Calibri" w:hAnsi="Calibri"/>
          <w:bCs w:val="0"/>
        </w:rPr>
        <w:t xml:space="preserve">                                                                            </w:t>
      </w:r>
    </w:p>
    <w:p w14:paraId="777065BE" w14:textId="77777777" w:rsidR="00E2513E" w:rsidRDefault="00E2513E" w:rsidP="00E2513E"/>
    <w:p w14:paraId="2DFC19AB" w14:textId="77777777" w:rsidR="00E2513E" w:rsidRDefault="00E2513E" w:rsidP="00E2513E"/>
    <w:sectPr w:rsidR="00E2513E" w:rsidSect="00D77275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firstLine="198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17"/>
        </w:tabs>
        <w:ind w:left="217" w:firstLine="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937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decimal"/>
      <w:suff w:val="nothing"/>
      <w:lvlText w:val="%3)"/>
      <w:lvlJc w:val="left"/>
      <w:pPr>
        <w:tabs>
          <w:tab w:val="num" w:pos="0"/>
        </w:tabs>
        <w:ind w:left="0" w:firstLine="1657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2377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  <w:ind w:left="0" w:firstLine="3097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decimal"/>
      <w:suff w:val="nothing"/>
      <w:lvlText w:val="%6)"/>
      <w:lvlJc w:val="left"/>
      <w:pPr>
        <w:tabs>
          <w:tab w:val="num" w:pos="0"/>
        </w:tabs>
        <w:ind w:left="0" w:firstLine="3817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)"/>
      <w:lvlJc w:val="left"/>
      <w:pPr>
        <w:tabs>
          <w:tab w:val="num" w:pos="0"/>
        </w:tabs>
        <w:ind w:left="0" w:firstLine="4537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decimal"/>
      <w:suff w:val="nothing"/>
      <w:lvlText w:val="%8)"/>
      <w:lvlJc w:val="left"/>
      <w:pPr>
        <w:tabs>
          <w:tab w:val="num" w:pos="0"/>
        </w:tabs>
        <w:ind w:left="0" w:firstLine="5257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decimal"/>
      <w:suff w:val="nothing"/>
      <w:lvlText w:val="%9)"/>
      <w:lvlJc w:val="left"/>
      <w:pPr>
        <w:tabs>
          <w:tab w:val="num" w:pos="0"/>
        </w:tabs>
        <w:ind w:left="0" w:firstLine="5977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bullet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start w:val="1"/>
      <w:numFmt w:val="bullet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start w:val="1"/>
      <w:numFmt w:val="bullet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start w:val="1"/>
      <w:numFmt w:val="bullet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start w:val="1"/>
      <w:numFmt w:val="bullet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start w:val="1"/>
      <w:numFmt w:val="bullet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start w:val="1"/>
      <w:numFmt w:val="bullet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abstractNum w:abstractNumId="7" w15:restartNumberingAfterBreak="0">
    <w:nsid w:val="0000000A"/>
    <w:multiLevelType w:val="multilevel"/>
    <w:tmpl w:val="09A436A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000000"/>
        <w:position w:val="0"/>
        <w:sz w:val="22"/>
        <w:szCs w:val="22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8" w15:restartNumberingAfterBreak="0">
    <w:nsid w:val="0000000E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bullet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start w:val="1"/>
      <w:numFmt w:val="bullet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start w:val="1"/>
      <w:numFmt w:val="bullet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start w:val="1"/>
      <w:numFmt w:val="bullet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start w:val="1"/>
      <w:numFmt w:val="bullet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start w:val="1"/>
      <w:numFmt w:val="bullet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start w:val="1"/>
      <w:numFmt w:val="bullet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1" w15:restartNumberingAfterBreak="0">
    <w:nsid w:val="00000011"/>
    <w:multiLevelType w:val="multilevel"/>
    <w:tmpl w:val="33523F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283" w:firstLine="284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3" w15:restartNumberingAfterBreak="0">
    <w:nsid w:val="00000013"/>
    <w:multiLevelType w:val="singleLevel"/>
    <w:tmpl w:val="00000013"/>
    <w:name w:val="RTF_Num 17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064B26E4"/>
    <w:multiLevelType w:val="singleLevel"/>
    <w:tmpl w:val="3B8AA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5" w15:restartNumberingAfterBreak="0">
    <w:nsid w:val="091E7E82"/>
    <w:multiLevelType w:val="hybridMultilevel"/>
    <w:tmpl w:val="7166D5F0"/>
    <w:lvl w:ilvl="0" w:tplc="59E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A4A3520">
      <w:start w:val="2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E243D7D"/>
    <w:multiLevelType w:val="hybridMultilevel"/>
    <w:tmpl w:val="2822F796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0EFE4A9F"/>
    <w:multiLevelType w:val="singleLevel"/>
    <w:tmpl w:val="15EC5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8" w15:restartNumberingAfterBreak="0">
    <w:nsid w:val="0F9F7A09"/>
    <w:multiLevelType w:val="hybridMultilevel"/>
    <w:tmpl w:val="DFF44B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46179D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160B6556"/>
    <w:multiLevelType w:val="hybridMultilevel"/>
    <w:tmpl w:val="2A3E0BF4"/>
    <w:lvl w:ilvl="0" w:tplc="52004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A056075"/>
    <w:multiLevelType w:val="hybridMultilevel"/>
    <w:tmpl w:val="B63CCF82"/>
    <w:lvl w:ilvl="0" w:tplc="338E5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23AE3A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216A11A5"/>
    <w:multiLevelType w:val="hybridMultilevel"/>
    <w:tmpl w:val="7778B51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850318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871D66"/>
    <w:multiLevelType w:val="hybridMultilevel"/>
    <w:tmpl w:val="7690F628"/>
    <w:lvl w:ilvl="0" w:tplc="3DB4A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BD1B5E"/>
    <w:multiLevelType w:val="hybridMultilevel"/>
    <w:tmpl w:val="535082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C6B41BA"/>
    <w:multiLevelType w:val="singleLevel"/>
    <w:tmpl w:val="59EE8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6" w15:restartNumberingAfterBreak="0">
    <w:nsid w:val="32064F10"/>
    <w:multiLevelType w:val="hybridMultilevel"/>
    <w:tmpl w:val="6D3AA3F8"/>
    <w:lvl w:ilvl="0" w:tplc="8E18958A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B64945"/>
    <w:multiLevelType w:val="singleLevel"/>
    <w:tmpl w:val="71E4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</w:rPr>
    </w:lvl>
  </w:abstractNum>
  <w:abstractNum w:abstractNumId="28" w15:restartNumberingAfterBreak="0">
    <w:nsid w:val="41BB68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 w15:restartNumberingAfterBreak="0">
    <w:nsid w:val="43F667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49AB6F87"/>
    <w:multiLevelType w:val="hybridMultilevel"/>
    <w:tmpl w:val="7690F628"/>
    <w:lvl w:ilvl="0" w:tplc="3DB4A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F9069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57B0322D"/>
    <w:multiLevelType w:val="hybridMultilevel"/>
    <w:tmpl w:val="7690F628"/>
    <w:lvl w:ilvl="0" w:tplc="3DB4A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76EA8"/>
    <w:multiLevelType w:val="hybridMultilevel"/>
    <w:tmpl w:val="7690F628"/>
    <w:lvl w:ilvl="0" w:tplc="3DB4A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50A68"/>
    <w:multiLevelType w:val="hybridMultilevel"/>
    <w:tmpl w:val="7690F628"/>
    <w:lvl w:ilvl="0" w:tplc="3DB4A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E42AC"/>
    <w:multiLevelType w:val="hybridMultilevel"/>
    <w:tmpl w:val="4D368B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421497"/>
    <w:multiLevelType w:val="hybridMultilevel"/>
    <w:tmpl w:val="7690F628"/>
    <w:lvl w:ilvl="0" w:tplc="3DB4A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</w:num>
  <w:num w:numId="3">
    <w:abstractNumId w:val="17"/>
    <w:lvlOverride w:ilvl="0">
      <w:startOverride w:val="1"/>
    </w:lvlOverride>
  </w:num>
  <w:num w:numId="4">
    <w:abstractNumId w:val="18"/>
  </w:num>
  <w:num w:numId="5">
    <w:abstractNumId w:val="14"/>
    <w:lvlOverride w:ilvl="0">
      <w:startOverride w:val="1"/>
    </w:lvlOverride>
  </w:num>
  <w:num w:numId="6">
    <w:abstractNumId w:val="25"/>
    <w:lvlOverride w:ilvl="0">
      <w:startOverride w:val="1"/>
    </w:lvlOverride>
  </w:num>
  <w:num w:numId="7">
    <w:abstractNumId w:val="28"/>
    <w:lvlOverride w:ilvl="0">
      <w:startOverride w:val="1"/>
    </w:lvlOverride>
  </w:num>
  <w:num w:numId="8">
    <w:abstractNumId w:val="29"/>
    <w:lvlOverride w:ilvl="0">
      <w:startOverride w:val="1"/>
    </w:lvlOverride>
  </w:num>
  <w:num w:numId="9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</w:num>
  <w:num w:numId="11">
    <w:abstractNumId w:val="27"/>
    <w:lvlOverride w:ilvl="0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2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6"/>
  </w:num>
  <w:num w:numId="34">
    <w:abstractNumId w:val="33"/>
  </w:num>
  <w:num w:numId="35">
    <w:abstractNumId w:val="30"/>
  </w:num>
  <w:num w:numId="36">
    <w:abstractNumId w:val="15"/>
  </w:num>
  <w:num w:numId="37">
    <w:abstractNumId w:val="34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E1"/>
    <w:rsid w:val="000D57E5"/>
    <w:rsid w:val="00121568"/>
    <w:rsid w:val="001377B1"/>
    <w:rsid w:val="00187B63"/>
    <w:rsid w:val="001C0A26"/>
    <w:rsid w:val="001C319F"/>
    <w:rsid w:val="00215170"/>
    <w:rsid w:val="00244C1C"/>
    <w:rsid w:val="0032411B"/>
    <w:rsid w:val="00472E27"/>
    <w:rsid w:val="00520EF8"/>
    <w:rsid w:val="00601224"/>
    <w:rsid w:val="00827B7B"/>
    <w:rsid w:val="00840661"/>
    <w:rsid w:val="008978B6"/>
    <w:rsid w:val="008F7380"/>
    <w:rsid w:val="009C547E"/>
    <w:rsid w:val="00A67A5E"/>
    <w:rsid w:val="00A91C8A"/>
    <w:rsid w:val="00B05EB2"/>
    <w:rsid w:val="00BA6D51"/>
    <w:rsid w:val="00BF144E"/>
    <w:rsid w:val="00D77275"/>
    <w:rsid w:val="00DA7885"/>
    <w:rsid w:val="00E2513E"/>
    <w:rsid w:val="00F623E1"/>
    <w:rsid w:val="00FA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375B"/>
  <w15:chartTrackingRefBased/>
  <w15:docId w15:val="{6BAFE858-7825-464C-A2C6-B0E207CF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E1"/>
    <w:pPr>
      <w:widowControl w:val="0"/>
      <w:suppressAutoHyphens/>
      <w:spacing w:after="0" w:line="240" w:lineRule="auto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623E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623E1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styleId="Hipercze">
    <w:name w:val="Hyperlink"/>
    <w:basedOn w:val="Domylnaczcionkaakapitu"/>
    <w:rsid w:val="00F623E1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locked/>
    <w:rsid w:val="00F623E1"/>
    <w:rPr>
      <w:rFonts w:ascii="Thorndale" w:hAnsi="Thorndale"/>
      <w:color w:val="000000"/>
      <w:sz w:val="24"/>
      <w:lang w:eastAsia="pl-PL"/>
    </w:rPr>
  </w:style>
  <w:style w:type="paragraph" w:styleId="Stopka">
    <w:name w:val="footer"/>
    <w:basedOn w:val="Normalny"/>
    <w:link w:val="StopkaZnak"/>
    <w:rsid w:val="00F623E1"/>
    <w:pPr>
      <w:tabs>
        <w:tab w:val="center" w:pos="4536"/>
        <w:tab w:val="right" w:pos="9072"/>
      </w:tabs>
    </w:pPr>
    <w:rPr>
      <w:rFonts w:eastAsiaTheme="minorHAnsi" w:cstheme="minorBidi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F623E1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F623E1"/>
    <w:rPr>
      <w:rFonts w:ascii="Arial" w:eastAsia="Calibri" w:hAnsi="Arial" w:cs="Arial"/>
      <w:b/>
      <w:sz w:val="32"/>
      <w:lang w:eastAsia="pl-PL"/>
    </w:rPr>
  </w:style>
  <w:style w:type="paragraph" w:styleId="Tytu">
    <w:name w:val="Title"/>
    <w:basedOn w:val="Normalny"/>
    <w:link w:val="TytuZnak"/>
    <w:qFormat/>
    <w:rsid w:val="00F623E1"/>
    <w:pPr>
      <w:widowControl/>
      <w:suppressAutoHyphens w:val="0"/>
      <w:jc w:val="center"/>
    </w:pPr>
    <w:rPr>
      <w:rFonts w:ascii="Arial" w:eastAsia="Calibri" w:hAnsi="Arial" w:cs="Arial"/>
      <w:b/>
      <w:color w:val="auto"/>
      <w:sz w:val="32"/>
      <w:szCs w:val="22"/>
    </w:rPr>
  </w:style>
  <w:style w:type="character" w:customStyle="1" w:styleId="TytuZnak1">
    <w:name w:val="Tytuł Znak1"/>
    <w:basedOn w:val="Domylnaczcionkaakapitu"/>
    <w:uiPriority w:val="10"/>
    <w:rsid w:val="00F623E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F623E1"/>
    <w:rPr>
      <w:rFonts w:ascii="Thorndale" w:hAnsi="Thorndale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"/>
    <w:rsid w:val="00F623E1"/>
    <w:pPr>
      <w:spacing w:after="120"/>
    </w:pPr>
    <w:rPr>
      <w:rFonts w:eastAsiaTheme="minorHAnsi" w:cstheme="minorBidi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F623E1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F623E1"/>
    <w:rPr>
      <w:rFonts w:ascii="Thorndale" w:hAnsi="Thorndale"/>
      <w:color w:val="000000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623E1"/>
    <w:pPr>
      <w:spacing w:after="120"/>
      <w:ind w:left="283"/>
    </w:pPr>
    <w:rPr>
      <w:rFonts w:eastAsiaTheme="minorHAnsi" w:cstheme="minorBidi"/>
      <w:szCs w:val="22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623E1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Normalny1">
    <w:name w:val="Normalny1"/>
    <w:rsid w:val="00F623E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hi-IN" w:bidi="hi-IN"/>
    </w:rPr>
  </w:style>
  <w:style w:type="paragraph" w:customStyle="1" w:styleId="BezformatowaniaA">
    <w:name w:val="Bez formatowania A"/>
    <w:rsid w:val="00F623E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0"/>
      <w:szCs w:val="20"/>
      <w:lang w:eastAsia="hi-IN" w:bidi="hi-IN"/>
    </w:rPr>
  </w:style>
  <w:style w:type="paragraph" w:customStyle="1" w:styleId="Tekstpodstawowy1">
    <w:name w:val="Tekst podstawowy1"/>
    <w:rsid w:val="00F623E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hi-IN" w:bidi="hi-IN"/>
    </w:rPr>
  </w:style>
  <w:style w:type="paragraph" w:customStyle="1" w:styleId="Zwykytekst">
    <w:name w:val="Zwyk?y tekst"/>
    <w:basedOn w:val="Normalny"/>
    <w:rsid w:val="00F623E1"/>
    <w:pPr>
      <w:overflowPunct w:val="0"/>
      <w:autoSpaceDE w:val="0"/>
      <w:autoSpaceDN w:val="0"/>
      <w:adjustRightInd w:val="0"/>
      <w:spacing w:line="100" w:lineRule="atLeast"/>
    </w:pPr>
    <w:rPr>
      <w:rFonts w:ascii="Courier New" w:eastAsia="Calibri" w:hAnsi="Courier New" w:cs="Courier New"/>
      <w:color w:val="auto"/>
      <w:kern w:val="2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F623E1"/>
    <w:rPr>
      <w:rFonts w:ascii="Thorndale" w:hAnsi="Thorndale"/>
      <w:color w:val="000000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F623E1"/>
    <w:pPr>
      <w:spacing w:after="120"/>
    </w:pPr>
    <w:rPr>
      <w:rFonts w:eastAsiaTheme="minorHAnsi" w:cstheme="minorBid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623E1"/>
    <w:rPr>
      <w:rFonts w:ascii="Thorndale" w:eastAsia="Times New Roman" w:hAnsi="Thorndale" w:cs="Times New Roman"/>
      <w:color w:val="000000"/>
      <w:sz w:val="16"/>
      <w:szCs w:val="16"/>
      <w:lang w:eastAsia="pl-PL"/>
    </w:rPr>
  </w:style>
  <w:style w:type="paragraph" w:customStyle="1" w:styleId="TableParagraph">
    <w:name w:val="Table Paragraph"/>
    <w:basedOn w:val="Normalny"/>
    <w:rsid w:val="00F623E1"/>
    <w:pPr>
      <w:widowControl/>
      <w:suppressAutoHyphens w:val="0"/>
    </w:pPr>
    <w:rPr>
      <w:rFonts w:ascii="Calibri" w:eastAsia="Calibri" w:hAnsi="Calibri"/>
      <w:color w:val="auto"/>
      <w:sz w:val="22"/>
      <w:szCs w:val="22"/>
      <w:lang w:val="en-US" w:eastAsia="en-US"/>
    </w:rPr>
  </w:style>
  <w:style w:type="paragraph" w:styleId="Akapitzlist">
    <w:name w:val="List Paragraph"/>
    <w:basedOn w:val="Normalny"/>
    <w:qFormat/>
    <w:rsid w:val="00F623E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ind w:left="720"/>
      <w:contextualSpacing/>
    </w:pPr>
    <w:rPr>
      <w:rFonts w:ascii="Times New Roman" w:hAnsi="Arial Unicode MS" w:cs="Arial Unicode MS"/>
      <w:sz w:val="20"/>
      <w:u w:color="000000"/>
    </w:rPr>
  </w:style>
  <w:style w:type="table" w:styleId="Tabela-Siatka">
    <w:name w:val="Table Grid"/>
    <w:basedOn w:val="Standardowy"/>
    <w:rsid w:val="00F623E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ny"/>
    <w:rsid w:val="00F623E1"/>
    <w:pPr>
      <w:ind w:left="720"/>
    </w:pPr>
    <w:rPr>
      <w:rFonts w:eastAsia="Calibri" w:cs="Thorndale"/>
      <w:szCs w:val="24"/>
    </w:rPr>
  </w:style>
  <w:style w:type="paragraph" w:customStyle="1" w:styleId="ListParagraph3">
    <w:name w:val="List Paragraph3"/>
    <w:basedOn w:val="Normalny"/>
    <w:rsid w:val="00F623E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  <w:ind w:left="720"/>
      <w:contextualSpacing/>
    </w:pPr>
    <w:rPr>
      <w:rFonts w:ascii="Times New Roman" w:hAnsi="Arial Unicode MS" w:cs="Arial Unicode MS"/>
      <w:sz w:val="2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1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11B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3279</Words>
  <Characters>19677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Paulina Kozłowska-Nikodym</cp:lastModifiedBy>
  <cp:revision>3</cp:revision>
  <cp:lastPrinted>2020-12-03T11:01:00Z</cp:lastPrinted>
  <dcterms:created xsi:type="dcterms:W3CDTF">2021-01-19T09:00:00Z</dcterms:created>
  <dcterms:modified xsi:type="dcterms:W3CDTF">2021-01-19T10:40:00Z</dcterms:modified>
</cp:coreProperties>
</file>