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53215" w14:textId="717892A0" w:rsidR="001B214C" w:rsidRDefault="001B214C" w:rsidP="001B214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bookmarkStart w:id="0" w:name="_Hlk54006224"/>
      <w:bookmarkStart w:id="1" w:name="_Hlk62199332"/>
      <w:r w:rsidRPr="00ED5706">
        <w:rPr>
          <w:rFonts w:ascii="Calibri" w:eastAsia="Times New Roman" w:hAnsi="Calibri" w:cs="Times New Roman"/>
          <w:color w:val="000000"/>
          <w:lang w:eastAsia="pl-PL"/>
        </w:rPr>
        <w:t xml:space="preserve">                                    </w:t>
      </w:r>
    </w:p>
    <w:bookmarkEnd w:id="0"/>
    <w:p w14:paraId="76448739" w14:textId="41677132" w:rsidR="001B214C" w:rsidRDefault="001B214C" w:rsidP="00C03BFA">
      <w:pPr>
        <w:widowControl w:val="0"/>
        <w:tabs>
          <w:tab w:val="left" w:pos="2220"/>
        </w:tabs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>Zał. nr  1</w:t>
      </w:r>
    </w:p>
    <w:p w14:paraId="3E048F3E" w14:textId="77777777" w:rsidR="001B214C" w:rsidRPr="00ED5706" w:rsidRDefault="001B214C" w:rsidP="001B214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>……………………………</w:t>
      </w:r>
    </w:p>
    <w:p w14:paraId="4FF808FA" w14:textId="77777777" w:rsidR="001B214C" w:rsidRPr="00ED5706" w:rsidRDefault="001B214C" w:rsidP="001B214C">
      <w:pPr>
        <w:widowControl w:val="0"/>
        <w:suppressAutoHyphens/>
        <w:spacing w:after="0" w:line="240" w:lineRule="auto"/>
        <w:rPr>
          <w:rFonts w:ascii="Calibri" w:eastAsia="Times New Roman" w:hAnsi="Calibri" w:cs="Times New Roman"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color w:val="000000"/>
          <w:lang w:eastAsia="pl-PL"/>
        </w:rPr>
        <w:t>(pieczęć oferenta)</w:t>
      </w:r>
    </w:p>
    <w:p w14:paraId="797D3549" w14:textId="77777777" w:rsidR="001B214C" w:rsidRPr="00ED5706" w:rsidRDefault="001B214C" w:rsidP="001B214C">
      <w:pPr>
        <w:widowControl w:val="0"/>
        <w:suppressAutoHyphens/>
        <w:spacing w:after="0" w:line="240" w:lineRule="auto"/>
        <w:jc w:val="center"/>
        <w:rPr>
          <w:rFonts w:ascii="Calibri" w:eastAsia="Times New Roman" w:hAnsi="Calibri" w:cs="Times New Roman"/>
          <w:b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>Formularz ofertowy</w:t>
      </w:r>
    </w:p>
    <w:p w14:paraId="537222E3" w14:textId="5D86BE0A" w:rsidR="001B214C" w:rsidRPr="00ED5706" w:rsidRDefault="001B214C" w:rsidP="001B214C">
      <w:pPr>
        <w:widowControl w:val="0"/>
        <w:tabs>
          <w:tab w:val="center" w:pos="4536"/>
          <w:tab w:val="left" w:pos="6135"/>
        </w:tabs>
        <w:suppressAutoHyphens/>
        <w:spacing w:after="0" w:line="240" w:lineRule="auto"/>
        <w:rPr>
          <w:rFonts w:ascii="Calibri" w:eastAsia="Times New Roman" w:hAnsi="Calibri" w:cs="Times New Roman"/>
          <w:b/>
          <w:color w:val="000000"/>
          <w:lang w:eastAsia="pl-PL"/>
        </w:rPr>
      </w:pP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ab/>
      </w:r>
      <w:proofErr w:type="spellStart"/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>Spr</w:t>
      </w:r>
      <w:proofErr w:type="spellEnd"/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>.</w:t>
      </w:r>
      <w:r>
        <w:rPr>
          <w:rFonts w:ascii="Calibri" w:eastAsia="Times New Roman" w:hAnsi="Calibri" w:cs="Times New Roman"/>
          <w:b/>
          <w:color w:val="000000"/>
          <w:lang w:eastAsia="pl-PL"/>
        </w:rPr>
        <w:t xml:space="preserve">   </w:t>
      </w:r>
      <w:r w:rsidR="00C03BFA">
        <w:rPr>
          <w:rFonts w:ascii="Calibri" w:eastAsia="Times New Roman" w:hAnsi="Calibri" w:cs="Times New Roman"/>
          <w:b/>
          <w:color w:val="000000"/>
          <w:lang w:eastAsia="pl-PL"/>
        </w:rPr>
        <w:t>1</w:t>
      </w:r>
      <w:r w:rsidR="00F214A3">
        <w:rPr>
          <w:rFonts w:ascii="Calibri" w:eastAsia="Times New Roman" w:hAnsi="Calibri" w:cs="Times New Roman"/>
          <w:b/>
          <w:color w:val="000000"/>
          <w:lang w:eastAsia="pl-PL"/>
        </w:rPr>
        <w:t>9</w:t>
      </w:r>
      <w:r>
        <w:rPr>
          <w:rFonts w:ascii="Calibri" w:eastAsia="Times New Roman" w:hAnsi="Calibri" w:cs="Times New Roman"/>
          <w:b/>
          <w:color w:val="000000"/>
          <w:lang w:eastAsia="pl-PL"/>
        </w:rPr>
        <w:t>/2025/KO</w:t>
      </w:r>
      <w:r w:rsidRPr="00ED5706">
        <w:rPr>
          <w:rFonts w:ascii="Calibri" w:eastAsia="Times New Roman" w:hAnsi="Calibri" w:cs="Times New Roman"/>
          <w:b/>
          <w:color w:val="000000"/>
          <w:lang w:eastAsia="pl-PL"/>
        </w:rPr>
        <w:tab/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1B214C" w:rsidRPr="00ED5706" w14:paraId="36FC1DF5" w14:textId="77777777" w:rsidTr="0045753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318F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I    DANE OFERENTA </w:t>
            </w:r>
          </w:p>
          <w:p w14:paraId="14C725A6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214C" w:rsidRPr="00ED5706" w14:paraId="7828D9BB" w14:textId="77777777" w:rsidTr="00457533">
        <w:trPr>
          <w:cantSplit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12E1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Nazwa praktyki /Imię i nazwisko</w:t>
            </w:r>
          </w:p>
          <w:p w14:paraId="46DEF12B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71D6D7A2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………………………………………………………………………………………………………………………………………………………….</w:t>
            </w:r>
          </w:p>
          <w:p w14:paraId="5A1B656D" w14:textId="77777777" w:rsidR="001B214C" w:rsidRPr="00ED5706" w:rsidRDefault="001B214C" w:rsidP="0045753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 xml:space="preserve">         </w:t>
            </w:r>
          </w:p>
          <w:p w14:paraId="680EDEF0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Imiona rodziców………………………………………………………….nazwisko rodowe……………………………………………..</w:t>
            </w: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  <w:p w14:paraId="1D8B7CF3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1B39B584" w14:textId="77777777" w:rsidR="001B214C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NIP…………………..………………..…… REGON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………………………………</w:t>
            </w:r>
            <w:r w:rsidR="0099586F"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………………PESEL  ……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</w:t>
            </w:r>
            <w:r w:rsidR="0099586F"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…………..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</w:t>
            </w:r>
          </w:p>
          <w:p w14:paraId="0B452F00" w14:textId="6FE1B737" w:rsidR="0099586F" w:rsidRPr="00ED5706" w:rsidRDefault="0099586F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214C" w:rsidRPr="00ED5706" w14:paraId="1FC486DA" w14:textId="77777777" w:rsidTr="0045753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C6C1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7416C2A3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Adres ……………………………………………..............................………………………………………………………………………</w:t>
            </w:r>
          </w:p>
          <w:p w14:paraId="2835CFF7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780E2C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Kontakt(</w:t>
            </w:r>
            <w:proofErr w:type="spellStart"/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nr.telef</w:t>
            </w:r>
            <w:proofErr w:type="spellEnd"/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, e-mail)…………………………………………………………………………………………………………………………</w:t>
            </w:r>
          </w:p>
        </w:tc>
      </w:tr>
      <w:tr w:rsidR="001B214C" w:rsidRPr="00ED5706" w14:paraId="7FB08695" w14:textId="77777777" w:rsidTr="00457533">
        <w:trPr>
          <w:trHeight w:val="742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61D01" w14:textId="77777777" w:rsidR="001B214C" w:rsidRPr="00ED5706" w:rsidRDefault="001B214C" w:rsidP="0045753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</w:p>
          <w:p w14:paraId="5615861D" w14:textId="08B15314" w:rsidR="00DA6C39" w:rsidRDefault="001B214C" w:rsidP="00DA6C39">
            <w:pPr>
              <w:widowControl w:val="0"/>
              <w:tabs>
                <w:tab w:val="left" w:pos="7493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 xml:space="preserve">1.Dokument uprawniający do  wykonywania </w:t>
            </w:r>
            <w:r w:rsidR="00DA6C39">
              <w:rPr>
                <w:rFonts w:ascii="Calibri" w:hAnsi="Calibri"/>
                <w:color w:val="000000"/>
                <w:lang w:eastAsia="pl-PL"/>
              </w:rPr>
              <w:t>z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awodu</w:t>
            </w:r>
            <w:r w:rsidR="00DA6C39">
              <w:rPr>
                <w:rFonts w:ascii="Calibri" w:hAnsi="Calibri"/>
                <w:color w:val="000000"/>
                <w:lang w:eastAsia="pl-PL"/>
              </w:rPr>
              <w:t xml:space="preserve">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……………....……...............................................................................................</w:t>
            </w:r>
          </w:p>
          <w:p w14:paraId="78222729" w14:textId="00ABB398" w:rsidR="001B214C" w:rsidRPr="00ED5706" w:rsidRDefault="001B214C" w:rsidP="0045753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>(proszę dołączyć potwierdzoną  kserokopię (jeżeli dotyczy) )</w:t>
            </w:r>
          </w:p>
          <w:p w14:paraId="5145418F" w14:textId="77777777" w:rsidR="001B214C" w:rsidRPr="00ED5706" w:rsidRDefault="001B214C" w:rsidP="00457533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 xml:space="preserve">   </w:t>
            </w:r>
          </w:p>
          <w:p w14:paraId="68F0F9EA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2. Specjalizacja (jeżeli dotyczy)………………………………………………………………………………………………………….                                                           </w:t>
            </w:r>
          </w:p>
        </w:tc>
      </w:tr>
      <w:tr w:rsidR="001B214C" w:rsidRPr="00ED5706" w14:paraId="747C7B89" w14:textId="77777777" w:rsidTr="0045753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CFB4" w14:textId="77777777" w:rsidR="0099586F" w:rsidRDefault="001B214C" w:rsidP="0099586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</w:t>
            </w:r>
          </w:p>
          <w:p w14:paraId="40DB661D" w14:textId="5ABE6E87" w:rsidR="001B214C" w:rsidRDefault="001B214C" w:rsidP="0099586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Dodatkowe kwalifikacje</w:t>
            </w:r>
            <w:r w:rsidR="0099586F">
              <w:rPr>
                <w:rFonts w:ascii="Calibri" w:eastAsia="Times New Roman" w:hAnsi="Calibri" w:cs="Times New Roman"/>
                <w:color w:val="000000"/>
                <w:lang w:eastAsia="pl-PL"/>
              </w:rPr>
              <w:t>…………………………………………………………………………………………………………………………</w:t>
            </w:r>
          </w:p>
          <w:p w14:paraId="422DDCCD" w14:textId="244F856E" w:rsidR="0099586F" w:rsidRPr="00ED5706" w:rsidRDefault="0099586F" w:rsidP="0099586F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B214C" w:rsidRPr="00ED5706" w14:paraId="14765623" w14:textId="77777777" w:rsidTr="00457533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3984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II.   OŚWIADCZENIE</w:t>
            </w:r>
          </w:p>
          <w:p w14:paraId="12577BCF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>Oświadczam, że:</w:t>
            </w:r>
          </w:p>
          <w:p w14:paraId="41357B88" w14:textId="77777777" w:rsidR="001B214C" w:rsidRPr="00ED5706" w:rsidRDefault="001B214C" w:rsidP="0099586F">
            <w:pPr>
              <w:widowControl w:val="0"/>
              <w:suppressAutoHyphens/>
              <w:spacing w:after="120" w:line="240" w:lineRule="auto"/>
              <w:jc w:val="both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 xml:space="preserve">1.     Zapoznałam/em się z treścią ogłoszenia o konkursie ofert na usługi medyczne   oraz   z  materiałami </w:t>
            </w:r>
            <w:r w:rsidRPr="00ED5706">
              <w:rPr>
                <w:rFonts w:ascii="Calibri" w:hAnsi="Calibri"/>
                <w:color w:val="000000"/>
                <w:lang w:eastAsia="pl-PL"/>
              </w:rPr>
              <w:br/>
              <w:t xml:space="preserve">   konkursowymi i przyjmuję je bez zastrzeżeń,</w:t>
            </w:r>
          </w:p>
          <w:p w14:paraId="3BD0E740" w14:textId="56A322A2" w:rsidR="001B214C" w:rsidRPr="00ED5706" w:rsidRDefault="001B214C" w:rsidP="0099586F">
            <w:pPr>
              <w:widowControl w:val="0"/>
              <w:suppressAutoHyphens/>
              <w:spacing w:after="120" w:line="240" w:lineRule="auto"/>
              <w:jc w:val="both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>2.   Zapoznałam/em się projektem Umowy – Kontraktu  zobowiązuje się do jej podpisania na zaoferowanych warunkach,</w:t>
            </w:r>
          </w:p>
          <w:p w14:paraId="584449BB" w14:textId="77777777" w:rsidR="001B214C" w:rsidRPr="00ED5706" w:rsidRDefault="001B214C" w:rsidP="0099586F">
            <w:pPr>
              <w:widowControl w:val="0"/>
              <w:suppressAutoHyphens/>
              <w:spacing w:after="120" w:line="240" w:lineRule="auto"/>
              <w:jc w:val="both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 xml:space="preserve">3.  Zobowiązuję się do przedłużenia  umowy ubezpieczenia odpowiedzialności cywilnej  w zakresie 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w/w świadczeń zdrowotnych na zasadach określonych w Rozporządzeniu   Ministra Finansów z dnia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 xml:space="preserve"> 22.12.2011 r. w sprawie obowiązkowego ubezpieczenia   odpowiedzialności cywilnej podmiotu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 xml:space="preserve"> przyjmującego zamówienie na świadczenie zdrowotne   (Dz. U. Nr 293, poz. 1729) i przedstawienia jej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 xml:space="preserve"> Zamawiającemu pod rygorem rozwiązania   umowy.</w:t>
            </w:r>
          </w:p>
          <w:p w14:paraId="4ECD6FB6" w14:textId="15CCD1F4" w:rsidR="001B214C" w:rsidRPr="00ED5706" w:rsidRDefault="001B214C" w:rsidP="00457533">
            <w:pPr>
              <w:widowControl w:val="0"/>
              <w:suppressAutoHyphens/>
              <w:spacing w:after="120" w:line="240" w:lineRule="auto"/>
              <w:rPr>
                <w:rFonts w:ascii="Thorndale" w:hAnsi="Thorndale"/>
                <w:color w:val="000000"/>
                <w:sz w:val="24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>4</w:t>
            </w:r>
            <w:r w:rsidRPr="00ED5706">
              <w:rPr>
                <w:rFonts w:ascii="Thorndale" w:hAnsi="Thorndale"/>
                <w:color w:val="000000"/>
                <w:sz w:val="24"/>
                <w:lang w:eastAsia="pl-PL"/>
              </w:rPr>
              <w:t xml:space="preserve">.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Oświadczam,</w:t>
            </w:r>
            <w:r w:rsidR="00DA6C39">
              <w:rPr>
                <w:rFonts w:ascii="Calibri" w:hAnsi="Calibri"/>
                <w:color w:val="000000"/>
                <w:lang w:eastAsia="pl-PL"/>
              </w:rPr>
              <w:t xml:space="preserve">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że wypełniłem/</w:t>
            </w:r>
            <w:proofErr w:type="spellStart"/>
            <w:r w:rsidRPr="00ED5706">
              <w:rPr>
                <w:rFonts w:ascii="Calibri" w:hAnsi="Calibri"/>
                <w:color w:val="000000"/>
                <w:lang w:eastAsia="pl-PL"/>
              </w:rPr>
              <w:t>am</w:t>
            </w:r>
            <w:proofErr w:type="spellEnd"/>
            <w:r w:rsidRPr="00ED5706">
              <w:rPr>
                <w:rFonts w:ascii="Calibri" w:hAnsi="Calibri"/>
                <w:color w:val="000000"/>
                <w:lang w:eastAsia="pl-PL"/>
              </w:rPr>
              <w:t xml:space="preserve"> obowiązki informacyjne przewidziane w art.14  RODO wobec osób 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 xml:space="preserve">fizycznych od których dane osobowe bezpośrednio lub pośrednio pozyskane w celu przedstawienia 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niniejszej oferty*</w:t>
            </w:r>
            <w:r w:rsidRPr="00ED5706">
              <w:rPr>
                <w:rFonts w:ascii="Thorndale" w:hAnsi="Thorndale"/>
                <w:color w:val="000000"/>
                <w:sz w:val="24"/>
                <w:lang w:eastAsia="pl-PL"/>
              </w:rPr>
              <w:t xml:space="preserve">   </w:t>
            </w:r>
            <w:r w:rsidRPr="00ED5706">
              <w:rPr>
                <w:rFonts w:ascii="Thorndale" w:hAnsi="Thorndale"/>
                <w:i/>
                <w:color w:val="000000"/>
                <w:sz w:val="24"/>
                <w:lang w:eastAsia="pl-PL"/>
              </w:rPr>
              <w:t>(jeżeli dotyczy)</w:t>
            </w:r>
            <w:r w:rsidRPr="00ED5706">
              <w:rPr>
                <w:rFonts w:ascii="Thorndale" w:hAnsi="Thorndale"/>
                <w:color w:val="000000"/>
                <w:sz w:val="24"/>
                <w:lang w:eastAsia="pl-PL"/>
              </w:rPr>
              <w:t xml:space="preserve"> </w:t>
            </w:r>
          </w:p>
          <w:p w14:paraId="3A437EB8" w14:textId="77777777" w:rsidR="001B214C" w:rsidRPr="00ED5706" w:rsidRDefault="001B214C" w:rsidP="0099586F">
            <w:pPr>
              <w:widowControl w:val="0"/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jc w:val="both"/>
              <w:rPr>
                <w:rFonts w:ascii="Calibri" w:hAnsi="Calibri"/>
                <w:color w:val="000000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>5.</w:t>
            </w:r>
            <w:r w:rsidRPr="00ED5706">
              <w:rPr>
                <w:rFonts w:ascii="Thorndale" w:hAnsi="Thorndale"/>
                <w:color w:val="000000"/>
                <w:sz w:val="24"/>
                <w:lang w:eastAsia="pl-PL"/>
              </w:rPr>
              <w:t xml:space="preserve">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Zapoznałam/em  się z treścią klauzuli informacyjnej przetwarzaniu danych osobowych.</w:t>
            </w:r>
          </w:p>
          <w:p w14:paraId="4A613E5F" w14:textId="77777777" w:rsidR="001B214C" w:rsidRPr="00ED5706" w:rsidRDefault="001B214C" w:rsidP="0099586F">
            <w:pPr>
              <w:widowControl w:val="0"/>
              <w:suppressAutoHyphens/>
              <w:spacing w:after="120" w:line="240" w:lineRule="auto"/>
              <w:jc w:val="both"/>
              <w:rPr>
                <w:rFonts w:ascii="Thorndale" w:hAnsi="Thorndale"/>
                <w:b/>
                <w:color w:val="000000"/>
                <w:sz w:val="24"/>
                <w:lang w:eastAsia="pl-PL"/>
              </w:rPr>
            </w:pPr>
            <w:r w:rsidRPr="00ED5706">
              <w:rPr>
                <w:rFonts w:ascii="Calibri" w:hAnsi="Calibri"/>
                <w:color w:val="000000"/>
                <w:lang w:eastAsia="pl-PL"/>
              </w:rPr>
              <w:t xml:space="preserve">      Oświadczam, że zostałam/em poinformowany  o  przysługujących mi prawach wynikających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>z art. 13 ust. 4 RODO we związku z pozyskaniem, przetwarzaniem  i przechowywaniem przez</w:t>
            </w:r>
            <w:r>
              <w:rPr>
                <w:rFonts w:ascii="Calibri" w:hAnsi="Calibri"/>
                <w:color w:val="000000"/>
                <w:lang w:eastAsia="pl-PL"/>
              </w:rPr>
              <w:br/>
              <w:t xml:space="preserve">     </w:t>
            </w:r>
            <w:r w:rsidRPr="00ED5706">
              <w:rPr>
                <w:rFonts w:ascii="Calibri" w:hAnsi="Calibri"/>
                <w:color w:val="000000"/>
                <w:lang w:eastAsia="pl-PL"/>
              </w:rPr>
              <w:t xml:space="preserve"> Mazowieckie Centrum Neuropsychiatrii Sp. z o.o. w Zagórzu moich danych osobowych</w:t>
            </w:r>
            <w:r w:rsidRPr="00ED5706">
              <w:rPr>
                <w:rFonts w:ascii="Thorndale" w:hAnsi="Thorndale"/>
                <w:b/>
                <w:color w:val="000000"/>
                <w:sz w:val="24"/>
                <w:lang w:eastAsia="pl-PL"/>
              </w:rPr>
              <w:t xml:space="preserve">. </w:t>
            </w:r>
          </w:p>
          <w:p w14:paraId="50B011A9" w14:textId="77777777" w:rsidR="0099586F" w:rsidRDefault="001B214C" w:rsidP="0045753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</w:t>
            </w:r>
          </w:p>
          <w:p w14:paraId="42B2A947" w14:textId="77777777" w:rsidR="0099586F" w:rsidRDefault="0099586F" w:rsidP="0045753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0FA2A113" w14:textId="3C87D993" w:rsidR="001B214C" w:rsidRPr="00ED5706" w:rsidRDefault="001B214C" w:rsidP="0045753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</w:t>
            </w:r>
          </w:p>
          <w:p w14:paraId="6D0A1238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                                             </w:t>
            </w: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....................................</w:t>
            </w:r>
          </w:p>
          <w:p w14:paraId="3669D0A7" w14:textId="77777777" w:rsidR="001B214C" w:rsidRPr="00ED5706" w:rsidRDefault="001B214C" w:rsidP="00457533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ED5706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                                                                                                                           (czytelny podpis oferenta)</w:t>
            </w:r>
          </w:p>
        </w:tc>
      </w:tr>
    </w:tbl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1B214C" w:rsidRPr="00ED5706" w14:paraId="69D6820F" w14:textId="77777777" w:rsidTr="00C03BFA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</w:tcPr>
          <w:p w14:paraId="5F9CF089" w14:textId="77777777" w:rsidR="001B214C" w:rsidRPr="00ED5706" w:rsidRDefault="001B214C" w:rsidP="00C03BFA">
            <w:pPr>
              <w:spacing w:line="256" w:lineRule="auto"/>
              <w:ind w:left="398"/>
              <w:rPr>
                <w:rFonts w:ascii="Calibri" w:hAnsi="Calibri"/>
                <w:color w:val="000000"/>
                <w:sz w:val="22"/>
                <w:szCs w:val="22"/>
              </w:rPr>
            </w:pPr>
            <w:bookmarkStart w:id="2" w:name="_Hlk106875840"/>
          </w:p>
        </w:tc>
        <w:tc>
          <w:tcPr>
            <w:tcW w:w="9648" w:type="dxa"/>
            <w:tcBorders>
              <w:top w:val="nil"/>
              <w:left w:val="nil"/>
              <w:bottom w:val="nil"/>
            </w:tcBorders>
          </w:tcPr>
          <w:p w14:paraId="22C4900A" w14:textId="77777777" w:rsidR="001B214C" w:rsidRPr="00ED5706" w:rsidRDefault="001B214C" w:rsidP="00457533">
            <w:pPr>
              <w:rPr>
                <w:rFonts w:ascii="Calibri" w:hAnsi="Calibri"/>
                <w:color w:val="000000"/>
              </w:rPr>
            </w:pPr>
          </w:p>
        </w:tc>
      </w:tr>
      <w:bookmarkEnd w:id="2"/>
    </w:tbl>
    <w:p w14:paraId="65485CA7" w14:textId="77777777" w:rsidR="001B214C" w:rsidRPr="00ED5706" w:rsidRDefault="001B214C" w:rsidP="001B214C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24175F64" w14:textId="77777777" w:rsidR="001B214C" w:rsidRPr="00ED5706" w:rsidRDefault="001B214C" w:rsidP="001B214C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2FB3484F" w14:textId="77777777" w:rsidR="001B214C" w:rsidRPr="00ED5706" w:rsidRDefault="001B214C" w:rsidP="001B214C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p w14:paraId="0BE9D565" w14:textId="77777777" w:rsidR="001B214C" w:rsidRPr="00ED5706" w:rsidRDefault="001B214C" w:rsidP="001B214C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tbl>
      <w:tblPr>
        <w:tblStyle w:val="Tabela-Siatka"/>
        <w:tblW w:w="19296" w:type="dxa"/>
        <w:tblLayout w:type="fixed"/>
        <w:tblLook w:val="01E0" w:firstRow="1" w:lastRow="1" w:firstColumn="1" w:lastColumn="1" w:noHBand="0" w:noVBand="0"/>
      </w:tblPr>
      <w:tblGrid>
        <w:gridCol w:w="9648"/>
        <w:gridCol w:w="9648"/>
      </w:tblGrid>
      <w:tr w:rsidR="001B214C" w:rsidRPr="00ED5706" w14:paraId="2E008779" w14:textId="77777777" w:rsidTr="00457533">
        <w:tc>
          <w:tcPr>
            <w:tcW w:w="9648" w:type="dxa"/>
          </w:tcPr>
          <w:p w14:paraId="24AC3D3D" w14:textId="076F1DF1" w:rsidR="001B214C" w:rsidRPr="00ED5706" w:rsidRDefault="001B214C" w:rsidP="00457533">
            <w:pPr>
              <w:spacing w:before="240" w:after="60" w:line="256" w:lineRule="auto"/>
              <w:ind w:left="360"/>
              <w:outlineLvl w:val="5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II.  OFERTA SZCZEGÓŁOWA                                   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</w:t>
            </w: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</w:t>
            </w:r>
          </w:p>
          <w:p w14:paraId="7EB613D0" w14:textId="77777777" w:rsidR="001B214C" w:rsidRPr="00ED5706" w:rsidRDefault="001B214C" w:rsidP="00457533">
            <w:pPr>
              <w:spacing w:before="240" w:after="60" w:line="256" w:lineRule="auto"/>
              <w:ind w:left="360"/>
              <w:outlineLvl w:val="5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</w:t>
            </w:r>
          </w:p>
          <w:p w14:paraId="2A231DC8" w14:textId="77777777" w:rsidR="001B214C" w:rsidRPr="00ED5706" w:rsidRDefault="001B214C" w:rsidP="00457533">
            <w:pPr>
              <w:spacing w:after="12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color w:val="000000"/>
                <w:sz w:val="22"/>
                <w:szCs w:val="22"/>
              </w:rPr>
              <w:t>1</w:t>
            </w: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. </w:t>
            </w:r>
            <w:r w:rsidRPr="00ED5706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Oferuję wykonywanie – udzielanie świadczeń </w:t>
            </w: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14:paraId="203A4804" w14:textId="77777777" w:rsidR="001B214C" w:rsidRPr="00ED5706" w:rsidRDefault="001B214C" w:rsidP="00457533">
            <w:pPr>
              <w:spacing w:after="80" w:line="256" w:lineRule="auto"/>
              <w:ind w:left="360"/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</w:t>
            </w:r>
            <w:r w:rsidRPr="00ED5706">
              <w:rPr>
                <w:rFonts w:ascii="Calibri" w:hAnsi="Calibri"/>
                <w:i/>
                <w:color w:val="000000"/>
                <w:sz w:val="22"/>
                <w:szCs w:val="22"/>
              </w:rPr>
              <w:t>proszę określić rodzaj świadczenia)</w:t>
            </w:r>
          </w:p>
          <w:p w14:paraId="76E98A6E" w14:textId="77777777" w:rsidR="001B214C" w:rsidRPr="00ED5706" w:rsidRDefault="001B214C" w:rsidP="00457533">
            <w:pPr>
              <w:spacing w:after="80" w:line="256" w:lineRule="auto"/>
              <w:ind w:left="360"/>
              <w:jc w:val="center"/>
              <w:rPr>
                <w:rFonts w:ascii="Calibri" w:hAnsi="Calibri"/>
                <w:i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ED5706">
              <w:rPr>
                <w:rFonts w:ascii="Calibri" w:hAnsi="Calibri"/>
                <w:i/>
                <w:color w:val="000000"/>
                <w:sz w:val="22"/>
                <w:szCs w:val="22"/>
              </w:rPr>
              <w:t>(miejsce udzielania świadczeń)</w:t>
            </w:r>
          </w:p>
          <w:p w14:paraId="78709B03" w14:textId="77777777" w:rsidR="001B214C" w:rsidRPr="00ED5706" w:rsidRDefault="001B214C" w:rsidP="00457533">
            <w:pPr>
              <w:spacing w:after="80" w:line="256" w:lineRule="auto"/>
              <w:ind w:left="360"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12F7C870" w14:textId="77777777" w:rsidR="001B214C" w:rsidRPr="00ED5706" w:rsidRDefault="001B214C" w:rsidP="00457533">
            <w:pPr>
              <w:spacing w:after="8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w czasie:    od  ……………………………………    do    ………………………………………………</w:t>
            </w:r>
          </w:p>
          <w:p w14:paraId="46D13E63" w14:textId="77777777" w:rsidR="001B214C" w:rsidRPr="00ED5706" w:rsidRDefault="001B214C" w:rsidP="00457533">
            <w:pPr>
              <w:spacing w:after="8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ilość  godz.</w:t>
            </w:r>
            <w:r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 xml:space="preserve"> </w:t>
            </w:r>
            <w:r w:rsidRPr="00ED5706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 xml:space="preserve"> m-c…………………………………………………….. </w:t>
            </w:r>
          </w:p>
          <w:p w14:paraId="645343AA" w14:textId="77777777" w:rsidR="001B214C" w:rsidRPr="00ED5706" w:rsidRDefault="001B214C" w:rsidP="00457533">
            <w:pPr>
              <w:spacing w:after="8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wynagrodzenie za 1  godz</w:t>
            </w:r>
            <w:r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.</w:t>
            </w:r>
            <w:r w:rsidRPr="00ED5706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 xml:space="preserve">...……………………………………………………..zł. brutto. </w:t>
            </w:r>
          </w:p>
          <w:p w14:paraId="6957B995" w14:textId="77777777" w:rsidR="001B214C" w:rsidRPr="00ED5706" w:rsidRDefault="001B214C" w:rsidP="00457533">
            <w:pPr>
              <w:spacing w:after="8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5776763" w14:textId="77777777" w:rsidR="001B214C" w:rsidRPr="00ED5706" w:rsidRDefault="001B214C" w:rsidP="00457533">
            <w:pPr>
              <w:spacing w:after="80" w:line="256" w:lineRule="auto"/>
              <w:ind w:left="360"/>
              <w:rPr>
                <w:rFonts w:ascii="Calibri" w:hAnsi="Calibri"/>
                <w:color w:val="000000"/>
                <w:sz w:val="22"/>
                <w:szCs w:val="22"/>
                <w:u w:val="single"/>
              </w:rPr>
            </w:pPr>
          </w:p>
          <w:p w14:paraId="30C62E23" w14:textId="77777777" w:rsidR="001B214C" w:rsidRPr="00ED5706" w:rsidRDefault="001B214C" w:rsidP="00457533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  <w:r w:rsidRPr="00ED5706">
              <w:rPr>
                <w:rFonts w:ascii="Calibri" w:hAnsi="Calibri"/>
                <w:sz w:val="22"/>
                <w:szCs w:val="22"/>
              </w:rPr>
              <w:t xml:space="preserve">*Wartość zamówienia ( </w:t>
            </w:r>
            <w:proofErr w:type="spellStart"/>
            <w:r w:rsidRPr="00ED5706">
              <w:rPr>
                <w:rFonts w:ascii="Calibri" w:hAnsi="Calibri"/>
                <w:sz w:val="22"/>
                <w:szCs w:val="22"/>
              </w:rPr>
              <w:t>wynagr</w:t>
            </w:r>
            <w:proofErr w:type="spellEnd"/>
            <w:r w:rsidRPr="00ED5706">
              <w:rPr>
                <w:rFonts w:ascii="Calibri" w:hAnsi="Calibri"/>
                <w:sz w:val="22"/>
                <w:szCs w:val="22"/>
              </w:rPr>
              <w:t>. za 1 godz.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D5706">
              <w:rPr>
                <w:rFonts w:ascii="Calibri" w:hAnsi="Calibri"/>
                <w:sz w:val="22"/>
                <w:szCs w:val="22"/>
              </w:rPr>
              <w:t xml:space="preserve"> x ilość godz. x ilość m-</w:t>
            </w:r>
            <w:proofErr w:type="spellStart"/>
            <w:r w:rsidRPr="00ED5706">
              <w:rPr>
                <w:rFonts w:ascii="Calibri" w:hAnsi="Calibri"/>
                <w:sz w:val="22"/>
                <w:szCs w:val="22"/>
              </w:rPr>
              <w:t>cy</w:t>
            </w:r>
            <w:proofErr w:type="spellEnd"/>
            <w:r w:rsidRPr="00ED5706">
              <w:rPr>
                <w:rFonts w:ascii="Calibri" w:hAnsi="Calibri"/>
                <w:sz w:val="22"/>
                <w:szCs w:val="22"/>
              </w:rPr>
              <w:t>)= …………..……………………………..zł. brutto.</w:t>
            </w:r>
          </w:p>
          <w:p w14:paraId="3DE4C124" w14:textId="77777777" w:rsidR="001B214C" w:rsidRPr="00ED5706" w:rsidRDefault="001B214C" w:rsidP="00457533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BD26669" w14:textId="77777777" w:rsidR="001B214C" w:rsidRPr="00ED5706" w:rsidRDefault="001B214C" w:rsidP="00457533">
            <w:pPr>
              <w:spacing w:after="120" w:line="256" w:lineRule="auto"/>
              <w:ind w:left="357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Słownie…………………………………………………………………………………………………………………………………………………</w:t>
            </w:r>
          </w:p>
          <w:p w14:paraId="21AF85F1" w14:textId="77777777" w:rsidR="001B214C" w:rsidRPr="00ED5706" w:rsidRDefault="001B214C" w:rsidP="00457533">
            <w:pPr>
              <w:spacing w:after="120" w:line="256" w:lineRule="auto"/>
              <w:ind w:left="357"/>
              <w:rPr>
                <w:rFonts w:ascii="Calibri" w:hAnsi="Calibri"/>
                <w:color w:val="000000"/>
                <w:sz w:val="22"/>
                <w:szCs w:val="22"/>
              </w:rPr>
            </w:pPr>
            <w:r w:rsidRPr="00ED5706">
              <w:rPr>
                <w:rFonts w:ascii="Calibri" w:hAnsi="Calibri"/>
                <w:color w:val="000000"/>
                <w:sz w:val="22"/>
                <w:szCs w:val="22"/>
              </w:rPr>
              <w:t>………………………………………………………………………………..……………………………………………..……………zł. brutto.</w:t>
            </w:r>
          </w:p>
          <w:p w14:paraId="65B22014" w14:textId="77777777" w:rsidR="001B214C" w:rsidRPr="00ED5706" w:rsidRDefault="001B214C" w:rsidP="00457533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7D857B93" w14:textId="77777777" w:rsidR="001B214C" w:rsidRDefault="001B214C" w:rsidP="00457533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4E2AE37" w14:textId="77777777" w:rsidR="001B214C" w:rsidRPr="00ED5706" w:rsidRDefault="001B214C" w:rsidP="00457533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</w:p>
          <w:p w14:paraId="0742388B" w14:textId="77777777" w:rsidR="001B214C" w:rsidRPr="00ED5706" w:rsidRDefault="001B214C" w:rsidP="00457533">
            <w:pPr>
              <w:spacing w:line="256" w:lineRule="auto"/>
              <w:ind w:left="398"/>
              <w:rPr>
                <w:rFonts w:ascii="Calibri" w:hAnsi="Calibri"/>
                <w:sz w:val="22"/>
                <w:szCs w:val="22"/>
              </w:rPr>
            </w:pPr>
            <w:r w:rsidRPr="00ED5706"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     .....................................................................</w:t>
            </w:r>
          </w:p>
          <w:p w14:paraId="127FE7B1" w14:textId="77777777" w:rsidR="001B214C" w:rsidRDefault="001B214C" w:rsidP="00457533">
            <w:pPr>
              <w:spacing w:line="256" w:lineRule="auto"/>
              <w:ind w:left="4248"/>
              <w:rPr>
                <w:rFonts w:ascii="Calibri" w:hAnsi="Calibri"/>
                <w:sz w:val="22"/>
                <w:szCs w:val="22"/>
              </w:rPr>
            </w:pPr>
            <w:r w:rsidRPr="00ED5706">
              <w:rPr>
                <w:rFonts w:ascii="Calibri" w:hAnsi="Calibri"/>
                <w:sz w:val="22"/>
                <w:szCs w:val="22"/>
              </w:rPr>
              <w:t xml:space="preserve">    ( czytelny podpis/podpis i pieczęć oferenta)</w:t>
            </w:r>
          </w:p>
          <w:p w14:paraId="4FE837CF" w14:textId="77777777" w:rsidR="001B214C" w:rsidRPr="00ED5706" w:rsidRDefault="001B214C" w:rsidP="00457533">
            <w:pPr>
              <w:spacing w:line="256" w:lineRule="auto"/>
              <w:ind w:left="900"/>
              <w:rPr>
                <w:rFonts w:ascii="Calibri" w:hAnsi="Calibri"/>
                <w:b/>
                <w:sz w:val="22"/>
                <w:szCs w:val="22"/>
              </w:rPr>
            </w:pPr>
          </w:p>
          <w:p w14:paraId="1AB1D71E" w14:textId="77777777" w:rsidR="001B214C" w:rsidRDefault="001B214C" w:rsidP="00457533">
            <w:pPr>
              <w:spacing w:line="256" w:lineRule="auto"/>
              <w:ind w:left="398"/>
              <w:rPr>
                <w:rFonts w:ascii="Calibri" w:hAnsi="Calibri"/>
                <w:b/>
                <w:sz w:val="22"/>
                <w:szCs w:val="22"/>
              </w:rPr>
            </w:pPr>
            <w:r w:rsidRPr="00ED5706">
              <w:rPr>
                <w:rFonts w:ascii="Calibri" w:hAnsi="Calibri"/>
                <w:b/>
                <w:sz w:val="22"/>
                <w:szCs w:val="22"/>
              </w:rPr>
              <w:t xml:space="preserve">Do wyliczenia wartości zamówienia przyjęto ilości szacunkowe, które mogą ulec zmianie  i nie mogą być podstawą do jakichkolwiek roszczeń.  </w:t>
            </w:r>
          </w:p>
          <w:p w14:paraId="33966859" w14:textId="77777777" w:rsidR="001B214C" w:rsidRPr="00ED5706" w:rsidRDefault="001B214C" w:rsidP="00457533">
            <w:pPr>
              <w:spacing w:line="256" w:lineRule="auto"/>
              <w:ind w:left="398"/>
              <w:rPr>
                <w:rFonts w:ascii="Calibri" w:hAnsi="Calibri"/>
                <w:b/>
                <w:sz w:val="22"/>
                <w:szCs w:val="22"/>
              </w:rPr>
            </w:pPr>
          </w:p>
          <w:p w14:paraId="2C2DFEFE" w14:textId="77777777" w:rsidR="001B214C" w:rsidRPr="00ED5706" w:rsidRDefault="001B214C" w:rsidP="0045753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48" w:type="dxa"/>
            <w:tcBorders>
              <w:top w:val="nil"/>
              <w:bottom w:val="nil"/>
            </w:tcBorders>
          </w:tcPr>
          <w:p w14:paraId="7B9C15E2" w14:textId="77777777" w:rsidR="001B214C" w:rsidRPr="00ED5706" w:rsidRDefault="001B214C" w:rsidP="00457533">
            <w:pPr>
              <w:rPr>
                <w:rFonts w:ascii="Calibri" w:hAnsi="Calibri"/>
                <w:color w:val="000000"/>
              </w:rPr>
            </w:pPr>
          </w:p>
        </w:tc>
      </w:tr>
    </w:tbl>
    <w:p w14:paraId="6559F6E9" w14:textId="77777777" w:rsidR="001B214C" w:rsidRDefault="001B214C" w:rsidP="006239E7">
      <w:pPr>
        <w:spacing w:after="0" w:line="240" w:lineRule="auto"/>
        <w:jc w:val="right"/>
        <w:rPr>
          <w:rFonts w:ascii="Calibri" w:eastAsia="Times New Roman" w:hAnsi="Calibri" w:cs="Times New Roman"/>
          <w:b/>
          <w:bCs/>
          <w:color w:val="000000"/>
          <w:kern w:val="2"/>
          <w:lang w:eastAsia="hi-IN" w:bidi="hi-IN"/>
        </w:rPr>
      </w:pPr>
    </w:p>
    <w:bookmarkEnd w:id="1"/>
    <w:sectPr w:rsidR="001B214C" w:rsidSect="001B214C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firstLine="108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lowerRoman"/>
      <w:lvlText w:val="%3."/>
      <w:lvlJc w:val="left"/>
      <w:pPr>
        <w:tabs>
          <w:tab w:val="num" w:pos="547"/>
        </w:tabs>
        <w:ind w:left="547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567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47"/>
        </w:tabs>
        <w:ind w:left="547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547"/>
        </w:tabs>
        <w:ind w:left="547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firstLine="198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217"/>
        </w:tabs>
        <w:ind w:left="217" w:firstLine="0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937"/>
      </w:pPr>
      <w:rPr>
        <w:rFonts w:cs="Times New Roman"/>
        <w:caps w:val="0"/>
        <w:smallCaps w:val="0"/>
        <w:strike w:val="0"/>
        <w:dstrike w:val="0"/>
        <w:vanish w:val="0"/>
        <w:webHidden w:val="0"/>
        <w:color w:val="000000"/>
        <w:position w:val="0"/>
        <w:sz w:val="20"/>
        <w:u w:val="none"/>
        <w:effect w:val="none"/>
        <w:vertAlign w:val="baseline"/>
        <w:specVanish w:val="0"/>
      </w:rPr>
    </w:lvl>
    <w:lvl w:ilvl="2">
      <w:start w:val="1"/>
      <w:numFmt w:val="decimal"/>
      <w:suff w:val="nothing"/>
      <w:lvlText w:val="%3)"/>
      <w:lvlJc w:val="left"/>
      <w:pPr>
        <w:tabs>
          <w:tab w:val="num" w:pos="0"/>
        </w:tabs>
        <w:ind w:left="0" w:firstLine="1657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2377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decimal"/>
      <w:suff w:val="nothing"/>
      <w:lvlText w:val="%5)"/>
      <w:lvlJc w:val="left"/>
      <w:pPr>
        <w:tabs>
          <w:tab w:val="num" w:pos="0"/>
        </w:tabs>
        <w:ind w:left="0" w:firstLine="3097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decimal"/>
      <w:suff w:val="nothing"/>
      <w:lvlText w:val="%6)"/>
      <w:lvlJc w:val="left"/>
      <w:pPr>
        <w:tabs>
          <w:tab w:val="num" w:pos="0"/>
        </w:tabs>
        <w:ind w:left="0" w:firstLine="3817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)"/>
      <w:lvlJc w:val="left"/>
      <w:pPr>
        <w:tabs>
          <w:tab w:val="num" w:pos="0"/>
        </w:tabs>
        <w:ind w:left="0" w:firstLine="4537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decimal"/>
      <w:suff w:val="nothing"/>
      <w:lvlText w:val="%8)"/>
      <w:lvlJc w:val="left"/>
      <w:pPr>
        <w:tabs>
          <w:tab w:val="num" w:pos="0"/>
        </w:tabs>
        <w:ind w:left="0" w:firstLine="5257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decimal"/>
      <w:suff w:val="nothing"/>
      <w:lvlText w:val="%9)"/>
      <w:lvlJc w:val="left"/>
      <w:pPr>
        <w:tabs>
          <w:tab w:val="num" w:pos="0"/>
        </w:tabs>
        <w:ind w:left="0" w:firstLine="5977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426"/>
        </w:tabs>
        <w:ind w:left="426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6" w15:restartNumberingAfterBreak="0">
    <w:nsid w:val="0000000A"/>
    <w:multiLevelType w:val="multilevel"/>
    <w:tmpl w:val="09A436A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Times New Roman" w:hint="default"/>
        <w:color w:val="000000"/>
        <w:position w:val="0"/>
        <w:sz w:val="22"/>
        <w:szCs w:val="22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9" w15:restartNumberingAfterBreak="0">
    <w:nsid w:val="00000011"/>
    <w:multiLevelType w:val="multilevel"/>
    <w:tmpl w:val="33523F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  <w:position w:val="0"/>
        <w:sz w:val="20"/>
        <w:vertAlign w:val="baseline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5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lowerRoman"/>
      <w:suff w:val="nothing"/>
      <w:lvlText w:val="%3."/>
      <w:lvlJc w:val="left"/>
      <w:pPr>
        <w:tabs>
          <w:tab w:val="num" w:pos="0"/>
        </w:tabs>
        <w:ind w:left="0" w:firstLine="940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130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166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suff w:val="nothing"/>
      <w:lvlText w:val="%6."/>
      <w:lvlJc w:val="left"/>
      <w:pPr>
        <w:tabs>
          <w:tab w:val="num" w:pos="0"/>
        </w:tabs>
        <w:ind w:left="0" w:firstLine="202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23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274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suff w:val="nothing"/>
      <w:lvlText w:val="%9."/>
      <w:lvlJc w:val="left"/>
      <w:pPr>
        <w:tabs>
          <w:tab w:val="num" w:pos="0"/>
        </w:tabs>
        <w:ind w:left="0" w:firstLine="310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0" w15:restartNumberingAfterBreak="0">
    <w:nsid w:val="00000012"/>
    <w:multiLevelType w:val="multilevel"/>
    <w:tmpl w:val="00000012"/>
    <w:name w:val="WW8Num18"/>
    <w:lvl w:ilvl="0">
      <w:start w:val="5"/>
      <w:numFmt w:val="decimal"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/>
        <w:color w:val="000000"/>
        <w:position w:val="0"/>
        <w:sz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283" w:firstLine="284"/>
      </w:pPr>
      <w:rPr>
        <w:rFonts w:cs="Times New Roman"/>
        <w:color w:val="00000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0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/>
        <w:color w:val="00000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0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/>
        <w:color w:val="000000"/>
        <w:position w:val="0"/>
        <w:sz w:val="20"/>
        <w:vertAlign w:val="baseline"/>
      </w:rPr>
    </w:lvl>
  </w:abstractNum>
  <w:abstractNum w:abstractNumId="11" w15:restartNumberingAfterBreak="0">
    <w:nsid w:val="00000013"/>
    <w:multiLevelType w:val="singleLevel"/>
    <w:tmpl w:val="00000013"/>
    <w:name w:val="RTF_Num 17"/>
    <w:lvl w:ilvl="0">
      <w:start w:val="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19061E49"/>
    <w:multiLevelType w:val="multilevel"/>
    <w:tmpl w:val="0000000E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firstLine="357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357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13" w15:restartNumberingAfterBreak="0">
    <w:nsid w:val="1A056075"/>
    <w:multiLevelType w:val="hybridMultilevel"/>
    <w:tmpl w:val="B63CCF82"/>
    <w:lvl w:ilvl="0" w:tplc="338E5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23AE3AA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8BD1B5E"/>
    <w:multiLevelType w:val="hybridMultilevel"/>
    <w:tmpl w:val="535082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4CA708D"/>
    <w:multiLevelType w:val="hybridMultilevel"/>
    <w:tmpl w:val="49C8D69C"/>
    <w:lvl w:ilvl="0" w:tplc="5906C59A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AE42AC"/>
    <w:multiLevelType w:val="hybridMultilevel"/>
    <w:tmpl w:val="4D368B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0105731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color w:val="000000"/>
        <w:position w:val="0"/>
        <w:sz w:val="20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cs="Times New Roman"/>
        <w:color w:val="000000"/>
        <w:position w:val="0"/>
        <w:sz w:val="20"/>
        <w:vertAlign w:val="baseline"/>
      </w:rPr>
    </w:lvl>
    <w:lvl w:ilvl="2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3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4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5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6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7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  <w:lvl w:ilvl="8">
      <w:numFmt w:val="decimal"/>
      <w:lvlText w:val="←"/>
      <w:lvlJc w:val="left"/>
      <w:pPr>
        <w:tabs>
          <w:tab w:val="num" w:pos="360"/>
        </w:tabs>
        <w:ind w:left="360" w:firstLine="0"/>
      </w:pPr>
      <w:rPr>
        <w:rFonts w:ascii="Times New Roman" w:hAnsi="Times New Roman"/>
        <w:color w:val="000000"/>
        <w:position w:val="0"/>
        <w:sz w:val="20"/>
        <w:vertAlign w:val="baseline"/>
      </w:rPr>
    </w:lvl>
  </w:abstractNum>
  <w:abstractNum w:abstractNumId="18" w15:restartNumberingAfterBreak="0">
    <w:nsid w:val="76E76878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340093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56824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0725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8878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9750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79700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5506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1244789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54072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356743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442265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22800540">
    <w:abstractNumId w:val="11"/>
    <w:lvlOverride w:ilvl="0">
      <w:startOverride w:val="2"/>
    </w:lvlOverride>
  </w:num>
  <w:num w:numId="13" w16cid:durableId="5779074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16359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4041823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85702885">
    <w:abstractNumId w:val="17"/>
  </w:num>
  <w:num w:numId="17" w16cid:durableId="1974213260">
    <w:abstractNumId w:val="12"/>
  </w:num>
  <w:num w:numId="18" w16cid:durableId="1017586100">
    <w:abstractNumId w:val="15"/>
  </w:num>
  <w:num w:numId="19" w16cid:durableId="11413829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4C"/>
    <w:rsid w:val="000E1FC4"/>
    <w:rsid w:val="001308BD"/>
    <w:rsid w:val="001B214C"/>
    <w:rsid w:val="001F2BEB"/>
    <w:rsid w:val="00210F6C"/>
    <w:rsid w:val="00271983"/>
    <w:rsid w:val="00317181"/>
    <w:rsid w:val="00334EB1"/>
    <w:rsid w:val="0043437A"/>
    <w:rsid w:val="00436E64"/>
    <w:rsid w:val="00457829"/>
    <w:rsid w:val="006239E7"/>
    <w:rsid w:val="00641306"/>
    <w:rsid w:val="006B5C9F"/>
    <w:rsid w:val="0070191D"/>
    <w:rsid w:val="00705C8C"/>
    <w:rsid w:val="007C2E5D"/>
    <w:rsid w:val="0099586F"/>
    <w:rsid w:val="00AA40D2"/>
    <w:rsid w:val="00B506FE"/>
    <w:rsid w:val="00B855CE"/>
    <w:rsid w:val="00BD3679"/>
    <w:rsid w:val="00BF47B7"/>
    <w:rsid w:val="00C03BFA"/>
    <w:rsid w:val="00C2550B"/>
    <w:rsid w:val="00C26F95"/>
    <w:rsid w:val="00C855AC"/>
    <w:rsid w:val="00C94274"/>
    <w:rsid w:val="00D16BC2"/>
    <w:rsid w:val="00DA6C39"/>
    <w:rsid w:val="00E327C4"/>
    <w:rsid w:val="00F214A3"/>
    <w:rsid w:val="00F6301E"/>
    <w:rsid w:val="00FD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16BE5"/>
  <w15:chartTrackingRefBased/>
  <w15:docId w15:val="{E470C1E2-3C2F-4AE6-8196-CD2E2C736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14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2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2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21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2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21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2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2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2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2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21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21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21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214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214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214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214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214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214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2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B2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2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B2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2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B214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214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B214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21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214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214C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rsid w:val="001B214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3">
    <w:name w:val="List Paragraph3"/>
    <w:basedOn w:val="Normalny"/>
    <w:rsid w:val="001B214C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ind w:left="720"/>
      <w:contextualSpacing/>
    </w:pPr>
    <w:rPr>
      <w:rFonts w:ascii="Times New Roman" w:eastAsia="Times New Roman" w:hAnsi="Arial Unicode MS" w:cs="Arial Unicode MS"/>
      <w:color w:val="000000"/>
      <w:sz w:val="20"/>
      <w:szCs w:val="20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427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94274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uiPriority w:val="99"/>
    <w:unhideWhenUsed/>
    <w:rsid w:val="00C94274"/>
    <w:rPr>
      <w:color w:val="0000FF"/>
      <w:u w:val="single"/>
    </w:rPr>
  </w:style>
  <w:style w:type="paragraph" w:customStyle="1" w:styleId="Default">
    <w:name w:val="Default"/>
    <w:rsid w:val="001F2BE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4</cp:revision>
  <cp:lastPrinted>2025-03-12T10:27:00Z</cp:lastPrinted>
  <dcterms:created xsi:type="dcterms:W3CDTF">2025-03-12T13:27:00Z</dcterms:created>
  <dcterms:modified xsi:type="dcterms:W3CDTF">2025-03-12T13:31:00Z</dcterms:modified>
</cp:coreProperties>
</file>